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35FEC" w14:textId="51365BA3" w:rsidR="00F51598" w:rsidRPr="00A51D49" w:rsidRDefault="005157EA" w:rsidP="00F51598">
      <w:pPr>
        <w:rPr>
          <w:rFonts w:asciiTheme="minorHAnsi" w:hAnsiTheme="minorHAnsi" w:cstheme="minorHAnsi"/>
          <w:b/>
          <w:bCs/>
          <w:sz w:val="24"/>
          <w:szCs w:val="24"/>
          <w:u w:val="single"/>
          <w:lang w:eastAsia="pl-PL"/>
        </w:rPr>
      </w:pPr>
      <w:r w:rsidRPr="0025388E">
        <w:rPr>
          <w:rFonts w:asciiTheme="minorHAnsi" w:hAnsiTheme="minorHAnsi" w:cstheme="minorHAnsi"/>
          <w:b/>
          <w:bCs/>
          <w:iCs/>
          <w:sz w:val="24"/>
          <w:szCs w:val="24"/>
          <w:u w:val="single"/>
          <w:lang w:eastAsia="pl-PL"/>
        </w:rPr>
        <w:t xml:space="preserve">Załącznik nr </w:t>
      </w:r>
      <w:r w:rsidR="00C06CE8">
        <w:rPr>
          <w:rFonts w:asciiTheme="minorHAnsi" w:hAnsiTheme="minorHAnsi" w:cstheme="minorHAnsi"/>
          <w:b/>
          <w:bCs/>
          <w:iCs/>
          <w:sz w:val="24"/>
          <w:szCs w:val="24"/>
          <w:u w:val="single"/>
          <w:lang w:eastAsia="pl-PL"/>
        </w:rPr>
        <w:t>2</w:t>
      </w:r>
      <w:r w:rsidR="00037280">
        <w:rPr>
          <w:rFonts w:asciiTheme="minorHAnsi" w:hAnsiTheme="minorHAnsi" w:cstheme="minorHAnsi"/>
          <w:b/>
          <w:bCs/>
          <w:iCs/>
          <w:sz w:val="24"/>
          <w:szCs w:val="24"/>
          <w:u w:val="single"/>
          <w:lang w:eastAsia="pl-PL"/>
        </w:rPr>
        <w:t>a</w:t>
      </w:r>
      <w:r w:rsidRPr="0025388E">
        <w:rPr>
          <w:rFonts w:asciiTheme="minorHAnsi" w:hAnsiTheme="minorHAnsi" w:cstheme="minorHAnsi"/>
          <w:b/>
          <w:bCs/>
          <w:iCs/>
          <w:sz w:val="24"/>
          <w:szCs w:val="24"/>
          <w:u w:val="single"/>
          <w:lang w:eastAsia="pl-PL"/>
        </w:rPr>
        <w:t xml:space="preserve"> do SWZ</w:t>
      </w:r>
      <w:r w:rsidR="00F51598">
        <w:rPr>
          <w:rFonts w:asciiTheme="minorHAnsi" w:hAnsiTheme="minorHAnsi" w:cstheme="minorHAnsi"/>
          <w:b/>
          <w:bCs/>
          <w:iCs/>
          <w:sz w:val="24"/>
          <w:szCs w:val="24"/>
          <w:u w:val="single"/>
          <w:lang w:eastAsia="pl-PL"/>
        </w:rPr>
        <w:t xml:space="preserve"> - </w:t>
      </w:r>
      <w:r w:rsidR="00F51598" w:rsidRPr="00270FA8">
        <w:rPr>
          <w:rFonts w:asciiTheme="minorHAnsi" w:hAnsiTheme="minorHAnsi" w:cstheme="minorHAnsi"/>
          <w:b/>
          <w:bCs/>
          <w:sz w:val="24"/>
          <w:szCs w:val="24"/>
          <w:u w:val="single"/>
          <w:lang w:eastAsia="pl-PL"/>
        </w:rPr>
        <w:t xml:space="preserve">Oświadczenie </w:t>
      </w:r>
      <w:r w:rsidR="00F51598" w:rsidRPr="00A51D49">
        <w:rPr>
          <w:rFonts w:asciiTheme="minorHAnsi" w:hAnsiTheme="minorHAnsi" w:cstheme="minorHAnsi"/>
          <w:b/>
          <w:bCs/>
          <w:sz w:val="24"/>
          <w:szCs w:val="24"/>
          <w:u w:val="single"/>
          <w:lang w:eastAsia="pl-PL"/>
        </w:rPr>
        <w:t>o aktualności informacji zawartych w JEDZ</w:t>
      </w:r>
    </w:p>
    <w:p w14:paraId="435864CA" w14:textId="4696DA38" w:rsidR="00BE15D9" w:rsidRPr="00763729" w:rsidRDefault="00BE15D9" w:rsidP="00BE15D9">
      <w:pPr>
        <w:rPr>
          <w:rFonts w:cs="Calibri"/>
          <w:b/>
          <w:bCs/>
        </w:rPr>
      </w:pPr>
      <w:r w:rsidRPr="007D13EF">
        <w:rPr>
          <w:rFonts w:cs="Calibri"/>
        </w:rPr>
        <w:t xml:space="preserve">Znak </w:t>
      </w:r>
      <w:r w:rsidRPr="00502E15">
        <w:rPr>
          <w:rFonts w:cs="Calibri"/>
        </w:rPr>
        <w:t>sprawy:</w:t>
      </w:r>
      <w:r w:rsidRPr="00502E15">
        <w:rPr>
          <w:rFonts w:cs="Calibri"/>
          <w:b/>
          <w:bCs/>
        </w:rPr>
        <w:t xml:space="preserve"> </w:t>
      </w:r>
      <w:bookmarkStart w:id="0" w:name="_Hlk209709673"/>
      <w:r w:rsidRPr="00502E15">
        <w:rPr>
          <w:rFonts w:cs="Calibri"/>
        </w:rPr>
        <w:t>P/0</w:t>
      </w:r>
      <w:r w:rsidR="00502E15" w:rsidRPr="00502E15">
        <w:rPr>
          <w:rFonts w:cs="Calibri"/>
        </w:rPr>
        <w:t>1</w:t>
      </w:r>
      <w:r w:rsidRPr="00502E15">
        <w:rPr>
          <w:rFonts w:cs="Calibri"/>
        </w:rPr>
        <w:t>/202</w:t>
      </w:r>
      <w:r w:rsidR="00502E15" w:rsidRPr="00502E15">
        <w:rPr>
          <w:rFonts w:cs="Calibri"/>
        </w:rPr>
        <w:t>6</w:t>
      </w:r>
      <w:r w:rsidRPr="00502E15">
        <w:rPr>
          <w:rFonts w:cs="Calibri"/>
        </w:rPr>
        <w:t>/ZSM2</w:t>
      </w:r>
      <w:bookmarkEnd w:id="0"/>
    </w:p>
    <w:p w14:paraId="17E2063F" w14:textId="77777777" w:rsidR="005157EA" w:rsidRPr="0025388E" w:rsidRDefault="005157EA" w:rsidP="005157EA">
      <w:p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55166578" w14:textId="77777777" w:rsidR="005157EA" w:rsidRPr="005054D8" w:rsidRDefault="005157EA" w:rsidP="005157EA">
      <w:p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5054D8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Zamawiający:</w:t>
      </w:r>
    </w:p>
    <w:p w14:paraId="0975F328" w14:textId="77777777" w:rsidR="000156B7" w:rsidRPr="005054D8" w:rsidRDefault="000156B7" w:rsidP="000156B7">
      <w:pPr>
        <w:spacing w:after="0" w:line="240" w:lineRule="auto"/>
        <w:rPr>
          <w:rFonts w:cs="Calibri"/>
          <w:bCs/>
          <w:iCs/>
          <w:sz w:val="20"/>
          <w:szCs w:val="20"/>
        </w:rPr>
      </w:pPr>
      <w:r w:rsidRPr="005054D8">
        <w:rPr>
          <w:rFonts w:cs="Calibri"/>
          <w:bCs/>
          <w:iCs/>
          <w:sz w:val="20"/>
          <w:szCs w:val="20"/>
        </w:rPr>
        <w:t xml:space="preserve">Gmina Miejska Kraków - Zespół Szkół Mechanicznych nr 2 im. Kazimierza Górskiego w Krakowie </w:t>
      </w:r>
    </w:p>
    <w:p w14:paraId="0CFE0AFE" w14:textId="77777777" w:rsidR="000156B7" w:rsidRPr="005054D8" w:rsidRDefault="000156B7" w:rsidP="000156B7">
      <w:pPr>
        <w:spacing w:after="0" w:line="240" w:lineRule="auto"/>
        <w:rPr>
          <w:rFonts w:cs="Calibri"/>
          <w:bCs/>
          <w:iCs/>
          <w:sz w:val="20"/>
          <w:szCs w:val="20"/>
        </w:rPr>
      </w:pPr>
      <w:r w:rsidRPr="005054D8">
        <w:rPr>
          <w:rFonts w:cs="Calibri"/>
          <w:bCs/>
          <w:iCs/>
          <w:sz w:val="20"/>
          <w:szCs w:val="20"/>
        </w:rPr>
        <w:t xml:space="preserve">Al. Skrzyneckiego 12, 30-363 Kraków </w:t>
      </w:r>
    </w:p>
    <w:p w14:paraId="08F8745D" w14:textId="77777777" w:rsidR="000156B7" w:rsidRPr="005054D8" w:rsidRDefault="000156B7" w:rsidP="000156B7">
      <w:pPr>
        <w:spacing w:after="0" w:line="240" w:lineRule="auto"/>
        <w:rPr>
          <w:rFonts w:cs="Calibri"/>
          <w:bCs/>
          <w:iCs/>
          <w:sz w:val="20"/>
          <w:szCs w:val="20"/>
        </w:rPr>
      </w:pPr>
      <w:r w:rsidRPr="005054D8">
        <w:rPr>
          <w:rFonts w:cs="Calibri"/>
          <w:bCs/>
          <w:iCs/>
          <w:sz w:val="20"/>
          <w:szCs w:val="20"/>
        </w:rPr>
        <w:t xml:space="preserve">tel.: 12 266-70-67, 12 269-32-36 </w:t>
      </w:r>
    </w:p>
    <w:p w14:paraId="3E94CF34" w14:textId="77777777" w:rsidR="000156B7" w:rsidRPr="005054D8" w:rsidRDefault="000156B7" w:rsidP="000156B7">
      <w:pPr>
        <w:spacing w:after="0" w:line="240" w:lineRule="auto"/>
        <w:rPr>
          <w:rFonts w:cs="Calibri"/>
          <w:bCs/>
          <w:iCs/>
          <w:sz w:val="20"/>
          <w:szCs w:val="20"/>
        </w:rPr>
      </w:pPr>
      <w:r w:rsidRPr="005054D8">
        <w:rPr>
          <w:rFonts w:cs="Calibri"/>
          <w:bCs/>
          <w:iCs/>
          <w:sz w:val="20"/>
          <w:szCs w:val="20"/>
        </w:rPr>
        <w:t>NIP: 676-101-37-17</w:t>
      </w:r>
    </w:p>
    <w:p w14:paraId="77A0631E" w14:textId="77777777" w:rsidR="005157EA" w:rsidRPr="0025388E" w:rsidRDefault="005157EA" w:rsidP="005157EA">
      <w:p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5F077EB7" w14:textId="77777777" w:rsidR="005157EA" w:rsidRPr="0025388E" w:rsidRDefault="005157EA" w:rsidP="005157EA">
      <w:p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392C7FDE" w14:textId="77777777" w:rsidR="00E025B7" w:rsidRPr="0025388E" w:rsidRDefault="00E025B7" w:rsidP="00E025B7">
      <w:pPr>
        <w:pStyle w:val="Tekstpodstawowywcity"/>
        <w:tabs>
          <w:tab w:val="right" w:leader="dot" w:pos="10204"/>
        </w:tabs>
        <w:ind w:left="0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25388E">
        <w:rPr>
          <w:rFonts w:asciiTheme="minorHAnsi" w:hAnsiTheme="minorHAnsi" w:cstheme="minorHAnsi"/>
          <w:sz w:val="20"/>
          <w:szCs w:val="20"/>
        </w:rPr>
        <w:t>Wykonawca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25388E">
        <w:rPr>
          <w:rFonts w:asciiTheme="minorHAnsi" w:hAnsiTheme="minorHAnsi" w:cstheme="minorHAnsi"/>
          <w:sz w:val="20"/>
          <w:szCs w:val="20"/>
        </w:rPr>
        <w:t xml:space="preserve">(pełna nazwa): </w:t>
      </w:r>
      <w:r w:rsidRPr="0025388E">
        <w:rPr>
          <w:rFonts w:asciiTheme="minorHAnsi" w:hAnsiTheme="minorHAnsi" w:cstheme="minorHAnsi"/>
          <w:b w:val="0"/>
          <w:bCs w:val="0"/>
          <w:sz w:val="20"/>
          <w:szCs w:val="20"/>
        </w:rPr>
        <w:tab/>
      </w:r>
    </w:p>
    <w:p w14:paraId="7B32375E" w14:textId="77777777" w:rsidR="00E025B7" w:rsidRPr="0025388E" w:rsidRDefault="00E025B7" w:rsidP="00E025B7">
      <w:pPr>
        <w:pStyle w:val="Tekstpodstawowywcity"/>
        <w:tabs>
          <w:tab w:val="right" w:leader="dot" w:pos="10206"/>
        </w:tabs>
        <w:ind w:left="0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25388E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adres ul. </w:t>
      </w:r>
      <w:r w:rsidRPr="0025388E">
        <w:rPr>
          <w:rFonts w:asciiTheme="minorHAnsi" w:hAnsiTheme="minorHAnsi" w:cstheme="minorHAnsi"/>
          <w:b w:val="0"/>
          <w:bCs w:val="0"/>
          <w:sz w:val="20"/>
          <w:szCs w:val="20"/>
        </w:rPr>
        <w:tab/>
      </w:r>
    </w:p>
    <w:p w14:paraId="50831B8A" w14:textId="77777777" w:rsidR="00E025B7" w:rsidRDefault="00E025B7" w:rsidP="00E025B7">
      <w:pPr>
        <w:pStyle w:val="Tekstpodstawowywcity"/>
        <w:tabs>
          <w:tab w:val="right" w:leader="dot" w:pos="3402"/>
          <w:tab w:val="right" w:leader="dot" w:pos="7371"/>
          <w:tab w:val="right" w:leader="dot" w:pos="10204"/>
        </w:tabs>
        <w:ind w:left="0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25388E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kod </w:t>
      </w:r>
      <w:r w:rsidRPr="0025388E">
        <w:rPr>
          <w:rFonts w:asciiTheme="minorHAnsi" w:hAnsiTheme="minorHAnsi" w:cstheme="minorHAnsi"/>
          <w:b w:val="0"/>
          <w:bCs w:val="0"/>
          <w:sz w:val="20"/>
          <w:szCs w:val="20"/>
        </w:rPr>
        <w:tab/>
        <w:t xml:space="preserve">, miasto </w:t>
      </w:r>
      <w:r w:rsidRPr="0025388E">
        <w:rPr>
          <w:rFonts w:asciiTheme="minorHAnsi" w:hAnsiTheme="minorHAnsi" w:cstheme="minorHAnsi"/>
          <w:b w:val="0"/>
          <w:bCs w:val="0"/>
          <w:sz w:val="20"/>
          <w:szCs w:val="20"/>
        </w:rPr>
        <w:tab/>
        <w:t>, KRS</w:t>
      </w:r>
      <w:r>
        <w:rPr>
          <w:rFonts w:asciiTheme="minorHAnsi" w:hAnsiTheme="minorHAnsi" w:cstheme="minorHAnsi"/>
          <w:b w:val="0"/>
          <w:bCs w:val="0"/>
          <w:sz w:val="20"/>
          <w:szCs w:val="20"/>
        </w:rPr>
        <w:t>/CEIDG</w:t>
      </w:r>
      <w:r w:rsidRPr="0025388E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 </w:t>
      </w:r>
      <w:r w:rsidRPr="0025388E">
        <w:rPr>
          <w:rFonts w:asciiTheme="minorHAnsi" w:hAnsiTheme="minorHAnsi" w:cstheme="minorHAnsi"/>
          <w:b w:val="0"/>
          <w:bCs w:val="0"/>
          <w:sz w:val="20"/>
          <w:szCs w:val="20"/>
        </w:rPr>
        <w:tab/>
        <w:t xml:space="preserve">, </w:t>
      </w:r>
    </w:p>
    <w:p w14:paraId="50C469DA" w14:textId="77777777" w:rsidR="00E025B7" w:rsidRPr="0025388E" w:rsidRDefault="00E025B7" w:rsidP="00E025B7">
      <w:pPr>
        <w:pStyle w:val="Tekstpodstawowywcity"/>
        <w:tabs>
          <w:tab w:val="right" w:leader="dot" w:pos="4536"/>
          <w:tab w:val="right" w:leader="dot" w:pos="10204"/>
        </w:tabs>
        <w:ind w:left="0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25388E">
        <w:rPr>
          <w:rFonts w:asciiTheme="minorHAnsi" w:hAnsiTheme="minorHAnsi" w:cstheme="minorHAnsi"/>
          <w:b w:val="0"/>
          <w:bCs w:val="0"/>
          <w:sz w:val="20"/>
          <w:szCs w:val="20"/>
        </w:rPr>
        <w:t>NIP</w:t>
      </w:r>
      <w:r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/PESEL </w:t>
      </w:r>
      <w:r w:rsidRPr="0025388E">
        <w:rPr>
          <w:rFonts w:asciiTheme="minorHAnsi" w:hAnsiTheme="minorHAnsi" w:cstheme="minorHAnsi"/>
          <w:b w:val="0"/>
          <w:bCs w:val="0"/>
          <w:sz w:val="20"/>
          <w:szCs w:val="20"/>
        </w:rPr>
        <w:tab/>
        <w:t xml:space="preserve"> REGON </w:t>
      </w:r>
      <w:r w:rsidRPr="0025388E">
        <w:rPr>
          <w:rFonts w:asciiTheme="minorHAnsi" w:hAnsiTheme="minorHAnsi" w:cstheme="minorHAnsi"/>
          <w:b w:val="0"/>
          <w:bCs w:val="0"/>
          <w:sz w:val="20"/>
          <w:szCs w:val="20"/>
        </w:rPr>
        <w:tab/>
      </w:r>
    </w:p>
    <w:p w14:paraId="5A0EA3C7" w14:textId="77777777" w:rsidR="005157EA" w:rsidRDefault="005157EA" w:rsidP="005157EA">
      <w:pPr>
        <w:spacing w:after="0" w:line="240" w:lineRule="auto"/>
        <w:ind w:right="44"/>
        <w:rPr>
          <w:rFonts w:asciiTheme="minorHAnsi" w:hAnsiTheme="minorHAnsi" w:cstheme="minorHAnsi"/>
          <w:i/>
          <w:iCs/>
          <w:sz w:val="20"/>
          <w:szCs w:val="20"/>
          <w:lang w:eastAsia="pl-PL"/>
        </w:rPr>
      </w:pPr>
    </w:p>
    <w:p w14:paraId="6D1296B7" w14:textId="77777777" w:rsidR="00E025B7" w:rsidRPr="0025388E" w:rsidRDefault="00E025B7" w:rsidP="005157EA">
      <w:pPr>
        <w:spacing w:after="0" w:line="240" w:lineRule="auto"/>
        <w:ind w:right="44"/>
        <w:rPr>
          <w:rFonts w:asciiTheme="minorHAnsi" w:hAnsiTheme="minorHAnsi" w:cstheme="minorHAnsi"/>
          <w:i/>
          <w:iCs/>
          <w:sz w:val="20"/>
          <w:szCs w:val="20"/>
          <w:lang w:eastAsia="pl-PL"/>
        </w:rPr>
      </w:pPr>
    </w:p>
    <w:p w14:paraId="7EADF722" w14:textId="77777777" w:rsidR="005157EA" w:rsidRPr="0025388E" w:rsidRDefault="005157EA" w:rsidP="005157EA">
      <w:pPr>
        <w:spacing w:after="0" w:line="240" w:lineRule="auto"/>
        <w:ind w:right="44"/>
        <w:rPr>
          <w:rFonts w:asciiTheme="minorHAnsi" w:hAnsiTheme="minorHAnsi" w:cstheme="minorHAnsi"/>
          <w:i/>
          <w:iCs/>
          <w:sz w:val="20"/>
          <w:szCs w:val="20"/>
          <w:lang w:eastAsia="pl-PL"/>
        </w:rPr>
      </w:pPr>
    </w:p>
    <w:p w14:paraId="6348DA66" w14:textId="77777777" w:rsidR="00A51D49" w:rsidRPr="00A51D49" w:rsidRDefault="00A51D49" w:rsidP="00A51D49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  <w:lang w:eastAsia="pl-PL"/>
        </w:rPr>
      </w:pPr>
      <w:r w:rsidRPr="00270FA8">
        <w:rPr>
          <w:rFonts w:asciiTheme="minorHAnsi" w:hAnsiTheme="minorHAnsi" w:cstheme="minorHAnsi"/>
          <w:b/>
          <w:bCs/>
          <w:sz w:val="24"/>
          <w:szCs w:val="24"/>
          <w:u w:val="single"/>
          <w:lang w:eastAsia="pl-PL"/>
        </w:rPr>
        <w:t>Oświadczenie Wykonawcy</w:t>
      </w:r>
    </w:p>
    <w:p w14:paraId="7CEF7423" w14:textId="77777777" w:rsidR="00A51D49" w:rsidRPr="00A51D49" w:rsidRDefault="00A51D49" w:rsidP="00A51D49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  <w:lang w:eastAsia="pl-PL"/>
        </w:rPr>
      </w:pPr>
      <w:r w:rsidRPr="00A51D49">
        <w:rPr>
          <w:rFonts w:asciiTheme="minorHAnsi" w:hAnsiTheme="minorHAnsi" w:cstheme="minorHAnsi"/>
          <w:b/>
          <w:bCs/>
          <w:sz w:val="24"/>
          <w:szCs w:val="24"/>
          <w:u w:val="single"/>
          <w:lang w:eastAsia="pl-PL"/>
        </w:rPr>
        <w:t>o aktualności informacji zawartych w JEDZ</w:t>
      </w:r>
    </w:p>
    <w:p w14:paraId="094750F0" w14:textId="77777777" w:rsidR="00A51D49" w:rsidRPr="00A51D49" w:rsidRDefault="00A51D49" w:rsidP="00A51D49">
      <w:pPr>
        <w:rPr>
          <w:rFonts w:asciiTheme="minorHAnsi" w:hAnsiTheme="minorHAnsi" w:cstheme="minorHAnsi"/>
          <w:b/>
          <w:bCs/>
          <w:sz w:val="24"/>
          <w:szCs w:val="24"/>
          <w:u w:val="single"/>
          <w:lang w:eastAsia="pl-PL"/>
        </w:rPr>
      </w:pPr>
    </w:p>
    <w:p w14:paraId="0FF8C229" w14:textId="1A99EEAF" w:rsidR="00A51D49" w:rsidRPr="00A51D49" w:rsidRDefault="00A51D49" w:rsidP="004B6BE6">
      <w:pPr>
        <w:jc w:val="both"/>
        <w:rPr>
          <w:rFonts w:asciiTheme="minorHAnsi" w:hAnsiTheme="minorHAnsi" w:cstheme="minorHAnsi"/>
          <w:sz w:val="20"/>
          <w:szCs w:val="20"/>
        </w:rPr>
      </w:pPr>
      <w:r w:rsidRPr="00502E15">
        <w:rPr>
          <w:rFonts w:asciiTheme="minorHAnsi" w:hAnsiTheme="minorHAnsi" w:cstheme="minorHAnsi"/>
          <w:sz w:val="20"/>
          <w:szCs w:val="20"/>
          <w:lang w:eastAsia="pl-PL"/>
        </w:rPr>
        <w:t xml:space="preserve">Na potrzeby postępowania o udzielenie zamówienia publicznego </w:t>
      </w:r>
      <w:r w:rsidR="00304FD8" w:rsidRPr="00502E15">
        <w:rPr>
          <w:rFonts w:cs="Calibri"/>
        </w:rPr>
        <w:t>P/0</w:t>
      </w:r>
      <w:r w:rsidR="00502E15" w:rsidRPr="00502E15">
        <w:rPr>
          <w:rFonts w:cs="Calibri"/>
        </w:rPr>
        <w:t>1</w:t>
      </w:r>
      <w:r w:rsidR="00304FD8" w:rsidRPr="00502E15">
        <w:rPr>
          <w:rFonts w:cs="Calibri"/>
        </w:rPr>
        <w:t>/202</w:t>
      </w:r>
      <w:r w:rsidR="00502E15" w:rsidRPr="00502E15">
        <w:rPr>
          <w:rFonts w:cs="Calibri"/>
        </w:rPr>
        <w:t>6</w:t>
      </w:r>
      <w:r w:rsidR="00304FD8" w:rsidRPr="00502E15">
        <w:rPr>
          <w:rFonts w:cs="Calibri"/>
        </w:rPr>
        <w:t>/ZSM2</w:t>
      </w:r>
      <w:r w:rsidRPr="00502E15">
        <w:rPr>
          <w:rFonts w:asciiTheme="minorHAnsi" w:hAnsiTheme="minorHAnsi" w:cstheme="minorHAnsi"/>
          <w:sz w:val="20"/>
          <w:szCs w:val="20"/>
          <w:lang w:eastAsia="pl-PL"/>
        </w:rPr>
        <w:t xml:space="preserve">pn. </w:t>
      </w:r>
      <w:r w:rsidR="001E1D9B" w:rsidRPr="00502E15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3B6ABB" w:rsidRPr="00502E15">
        <w:rPr>
          <w:rFonts w:cs="Calibri"/>
          <w:b/>
          <w:bCs/>
        </w:rPr>
        <w:t>Dostawa wyposażenia do  Branżowego Centrum Umiejętności (BCU) w branży fryzjerskiej przy ZSM nr 2 w Krakowie</w:t>
      </w:r>
      <w:r w:rsidRPr="00502E15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”,</w:t>
      </w:r>
      <w:r w:rsidRPr="00A51D4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A51D49">
        <w:rPr>
          <w:rFonts w:asciiTheme="minorHAnsi" w:hAnsiTheme="minorHAnsi" w:cstheme="minorHAnsi"/>
          <w:sz w:val="20"/>
          <w:szCs w:val="20"/>
          <w:lang w:eastAsia="pl-PL"/>
        </w:rPr>
        <w:t xml:space="preserve">prowadzonego przez </w:t>
      </w:r>
      <w:r w:rsidR="000156B7" w:rsidRPr="00763729">
        <w:rPr>
          <w:rFonts w:cs="Calibri"/>
          <w:bCs/>
          <w:iCs/>
        </w:rPr>
        <w:t>Gmina Miejska Kraków - Zespół Szkół Mechanicznych nr 2 im. Kazimierza Górskiego w Krakowie</w:t>
      </w:r>
      <w:r w:rsidRPr="00A51D49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, </w:t>
      </w:r>
      <w:r w:rsidRPr="00A51D49">
        <w:rPr>
          <w:rFonts w:asciiTheme="minorHAnsi" w:hAnsiTheme="minorHAnsi" w:cstheme="minorHAnsi"/>
          <w:sz w:val="20"/>
          <w:szCs w:val="20"/>
          <w:lang w:eastAsia="pl-PL"/>
        </w:rPr>
        <w:t xml:space="preserve">oświadczamy, że informacje zawarte w złożonym przeze mnie oświadczeniu, o którym mowa w art. 125 ust. 1 ustawy (załącznik nr </w:t>
      </w:r>
      <w:r w:rsidR="000156B7">
        <w:rPr>
          <w:rFonts w:asciiTheme="minorHAnsi" w:hAnsiTheme="minorHAnsi" w:cstheme="minorHAnsi"/>
          <w:sz w:val="20"/>
          <w:szCs w:val="20"/>
          <w:lang w:eastAsia="pl-PL"/>
        </w:rPr>
        <w:t>2</w:t>
      </w:r>
      <w:r w:rsidRPr="00A51D49">
        <w:rPr>
          <w:rFonts w:asciiTheme="minorHAnsi" w:hAnsiTheme="minorHAnsi" w:cstheme="minorHAnsi"/>
          <w:sz w:val="20"/>
          <w:szCs w:val="20"/>
          <w:lang w:eastAsia="pl-PL"/>
        </w:rPr>
        <w:t xml:space="preserve"> do SWZ), w zakresie podstaw wykluczenia z postępowania wskazanych przez Zamawiającego, o których mowa w:</w:t>
      </w:r>
    </w:p>
    <w:p w14:paraId="553D507F" w14:textId="77777777" w:rsidR="00A51D49" w:rsidRPr="00A51D49" w:rsidRDefault="00A51D49" w:rsidP="00CE168B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51D49">
        <w:rPr>
          <w:rFonts w:asciiTheme="minorHAnsi" w:hAnsiTheme="minorHAnsi" w:cstheme="minorHAnsi"/>
          <w:sz w:val="20"/>
          <w:szCs w:val="20"/>
          <w:lang w:eastAsia="pl-PL"/>
        </w:rPr>
        <w:t xml:space="preserve">art. 108 ust. 1 pkt 3 ustawy </w:t>
      </w:r>
      <w:proofErr w:type="spellStart"/>
      <w:r w:rsidRPr="00A51D49">
        <w:rPr>
          <w:rFonts w:asciiTheme="minorHAnsi" w:hAnsiTheme="minorHAnsi" w:cstheme="minorHAnsi"/>
          <w:sz w:val="20"/>
          <w:szCs w:val="20"/>
          <w:lang w:eastAsia="pl-PL"/>
        </w:rPr>
        <w:t>Pzp</w:t>
      </w:r>
      <w:proofErr w:type="spellEnd"/>
      <w:r w:rsidRPr="00A51D49">
        <w:rPr>
          <w:rFonts w:asciiTheme="minorHAnsi" w:hAnsiTheme="minorHAnsi" w:cstheme="minorHAnsi"/>
          <w:sz w:val="20"/>
          <w:szCs w:val="20"/>
          <w:lang w:eastAsia="pl-PL"/>
        </w:rPr>
        <w:t xml:space="preserve">, </w:t>
      </w:r>
    </w:p>
    <w:p w14:paraId="2C45FB6B" w14:textId="77777777" w:rsidR="00A51D49" w:rsidRPr="00A51D49" w:rsidRDefault="00A51D49" w:rsidP="00CE168B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51D49">
        <w:rPr>
          <w:rFonts w:asciiTheme="minorHAnsi" w:hAnsiTheme="minorHAnsi" w:cstheme="minorHAnsi"/>
          <w:sz w:val="20"/>
          <w:szCs w:val="20"/>
          <w:lang w:eastAsia="pl-PL"/>
        </w:rPr>
        <w:t xml:space="preserve">art. 108 ust. 1 pkt 4 ustawy </w:t>
      </w:r>
      <w:proofErr w:type="spellStart"/>
      <w:r w:rsidRPr="00A51D49">
        <w:rPr>
          <w:rFonts w:asciiTheme="minorHAnsi" w:hAnsiTheme="minorHAnsi" w:cstheme="minorHAnsi"/>
          <w:sz w:val="20"/>
          <w:szCs w:val="20"/>
          <w:lang w:eastAsia="pl-PL"/>
        </w:rPr>
        <w:t>Pzp</w:t>
      </w:r>
      <w:proofErr w:type="spellEnd"/>
      <w:r w:rsidRPr="00A51D49">
        <w:rPr>
          <w:rFonts w:asciiTheme="minorHAnsi" w:hAnsiTheme="minorHAnsi" w:cstheme="minorHAnsi"/>
          <w:sz w:val="20"/>
          <w:szCs w:val="20"/>
          <w:lang w:eastAsia="pl-PL"/>
        </w:rPr>
        <w:t xml:space="preserve">, dotyczących orzeczenia zakazu ubiegania się o zamówienie publiczne tytułem środka zapobiegawczego, </w:t>
      </w:r>
    </w:p>
    <w:p w14:paraId="13CB0533" w14:textId="77777777" w:rsidR="00A51D49" w:rsidRPr="00A51D49" w:rsidRDefault="00A51D49" w:rsidP="00CE168B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51D49">
        <w:rPr>
          <w:rFonts w:asciiTheme="minorHAnsi" w:hAnsiTheme="minorHAnsi" w:cstheme="minorHAnsi"/>
          <w:sz w:val="20"/>
          <w:szCs w:val="20"/>
          <w:lang w:eastAsia="pl-PL"/>
        </w:rPr>
        <w:t xml:space="preserve">art. 108 ust. 1 pkt 5 ustawy </w:t>
      </w:r>
      <w:proofErr w:type="spellStart"/>
      <w:r w:rsidRPr="00A51D49">
        <w:rPr>
          <w:rFonts w:asciiTheme="minorHAnsi" w:hAnsiTheme="minorHAnsi" w:cstheme="minorHAnsi"/>
          <w:sz w:val="20"/>
          <w:szCs w:val="20"/>
          <w:lang w:eastAsia="pl-PL"/>
        </w:rPr>
        <w:t>Pzp</w:t>
      </w:r>
      <w:proofErr w:type="spellEnd"/>
      <w:r w:rsidRPr="00A51D49">
        <w:rPr>
          <w:rFonts w:asciiTheme="minorHAnsi" w:hAnsiTheme="minorHAnsi" w:cstheme="minorHAnsi"/>
          <w:sz w:val="20"/>
          <w:szCs w:val="20"/>
          <w:lang w:eastAsia="pl-PL"/>
        </w:rPr>
        <w:t xml:space="preserve">, dotyczących zawarcia z innymi wykonawcami porozumienia mającego na celu zakłócenie konkurencji, </w:t>
      </w:r>
    </w:p>
    <w:p w14:paraId="6E933A62" w14:textId="77777777" w:rsidR="00A51D49" w:rsidRPr="00A51D49" w:rsidRDefault="00A51D49" w:rsidP="00CE168B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51D49">
        <w:rPr>
          <w:rFonts w:asciiTheme="minorHAnsi" w:hAnsiTheme="minorHAnsi" w:cstheme="minorHAnsi"/>
          <w:sz w:val="20"/>
          <w:szCs w:val="20"/>
          <w:lang w:eastAsia="pl-PL"/>
        </w:rPr>
        <w:t xml:space="preserve">art. 108 ust. 1 pkt 6 ustawy </w:t>
      </w:r>
      <w:proofErr w:type="spellStart"/>
      <w:r w:rsidRPr="00A51D49">
        <w:rPr>
          <w:rFonts w:asciiTheme="minorHAnsi" w:hAnsiTheme="minorHAnsi" w:cstheme="minorHAnsi"/>
          <w:sz w:val="20"/>
          <w:szCs w:val="20"/>
          <w:lang w:eastAsia="pl-PL"/>
        </w:rPr>
        <w:t>Pzp</w:t>
      </w:r>
      <w:proofErr w:type="spellEnd"/>
      <w:r w:rsidRPr="00A51D49">
        <w:rPr>
          <w:rFonts w:asciiTheme="minorHAnsi" w:hAnsiTheme="minorHAnsi" w:cstheme="minorHAnsi"/>
          <w:sz w:val="20"/>
          <w:szCs w:val="20"/>
          <w:lang w:eastAsia="pl-PL"/>
        </w:rPr>
        <w:t xml:space="preserve">, </w:t>
      </w:r>
    </w:p>
    <w:p w14:paraId="2133BF09" w14:textId="77777777" w:rsidR="00A51D49" w:rsidRPr="00A51D49" w:rsidRDefault="00A51D49" w:rsidP="004B6BE6">
      <w:pPr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51D49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- są aktualne</w:t>
      </w:r>
      <w:r w:rsidRPr="00A51D49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339D516A" w14:textId="77777777" w:rsidR="005157EA" w:rsidRPr="0025388E" w:rsidRDefault="005157EA" w:rsidP="005157EA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24C6D050" w14:textId="77777777" w:rsidR="00426AB2" w:rsidRDefault="00426AB2" w:rsidP="00A51D49">
      <w:pPr>
        <w:tabs>
          <w:tab w:val="left" w:pos="9071"/>
        </w:tabs>
        <w:spacing w:line="240" w:lineRule="auto"/>
        <w:rPr>
          <w:rFonts w:asciiTheme="minorHAnsi" w:hAnsiTheme="minorHAnsi" w:cstheme="minorHAnsi"/>
          <w:i/>
          <w:iCs/>
          <w:sz w:val="20"/>
          <w:szCs w:val="20"/>
          <w:lang w:eastAsia="pl-PL"/>
        </w:rPr>
      </w:pPr>
    </w:p>
    <w:p w14:paraId="50A6A498" w14:textId="6E21E122" w:rsidR="00A51D49" w:rsidRPr="0025388E" w:rsidRDefault="00A51D49" w:rsidP="00A51D49">
      <w:pPr>
        <w:tabs>
          <w:tab w:val="left" w:pos="9071"/>
        </w:tabs>
        <w:spacing w:line="240" w:lineRule="auto"/>
        <w:rPr>
          <w:rFonts w:asciiTheme="minorHAnsi" w:hAnsiTheme="minorHAnsi" w:cstheme="minorHAnsi"/>
          <w:b/>
          <w:i/>
          <w:iCs/>
          <w:sz w:val="20"/>
          <w:szCs w:val="20"/>
        </w:rPr>
      </w:pPr>
      <w:r w:rsidRPr="0025388E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>Dokument należy podpisać podpisem kwalifikowanym przez osobę/osoby upoważnioną/e do reprezentowania wykonawcy</w:t>
      </w:r>
    </w:p>
    <w:sectPr w:rsidR="00A51D49" w:rsidRPr="0025388E" w:rsidSect="009A7504">
      <w:headerReference w:type="first" r:id="rId8"/>
      <w:footerReference w:type="first" r:id="rId9"/>
      <w:pgSz w:w="11906" w:h="16838"/>
      <w:pgMar w:top="1077" w:right="1077" w:bottom="1077" w:left="1418" w:header="454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18228" w14:textId="77777777" w:rsidR="00873BAA" w:rsidRDefault="00873BAA">
      <w:pPr>
        <w:spacing w:after="0" w:line="240" w:lineRule="auto"/>
      </w:pPr>
      <w:r>
        <w:separator/>
      </w:r>
    </w:p>
  </w:endnote>
  <w:endnote w:type="continuationSeparator" w:id="0">
    <w:p w14:paraId="7180A89F" w14:textId="77777777" w:rsidR="00873BAA" w:rsidRDefault="00873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119DA" w14:textId="77777777" w:rsidR="00CE168B" w:rsidRDefault="00CE168B" w:rsidP="00CE168B">
    <w:pPr>
      <w:pStyle w:val="Stopka"/>
    </w:pPr>
    <w:r w:rsidRPr="0077251B">
      <w:rPr>
        <w:noProof/>
      </w:rPr>
      <w:drawing>
        <wp:inline distT="0" distB="0" distL="0" distR="0" wp14:anchorId="5DC9BB14" wp14:editId="1F1AC3E9">
          <wp:extent cx="5975985" cy="1136650"/>
          <wp:effectExtent l="0" t="0" r="5715" b="6350"/>
          <wp:docPr id="13753621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985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DBFF5F" w14:textId="5B357FEA" w:rsidR="007B5D60" w:rsidRDefault="007B5D60" w:rsidP="007B5D60">
    <w:pPr>
      <w:pStyle w:val="LukStopka-adres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08999" w14:textId="77777777" w:rsidR="00873BAA" w:rsidRDefault="00873BAA">
      <w:pPr>
        <w:spacing w:after="0" w:line="240" w:lineRule="auto"/>
      </w:pPr>
      <w:r>
        <w:separator/>
      </w:r>
    </w:p>
  </w:footnote>
  <w:footnote w:type="continuationSeparator" w:id="0">
    <w:p w14:paraId="13634058" w14:textId="77777777" w:rsidR="00873BAA" w:rsidRDefault="00873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4A863" w14:textId="687349C2" w:rsidR="00367A05" w:rsidRDefault="00F51598">
    <w:pPr>
      <w:pStyle w:val="Nagwek"/>
    </w:pPr>
    <w:r>
      <w:rPr>
        <w:noProof/>
      </w:rPr>
      <w:drawing>
        <wp:anchor distT="0" distB="0" distL="0" distR="0" simplePos="0" relativeHeight="251659264" behindDoc="0" locked="0" layoutInCell="0" allowOverlap="1" wp14:anchorId="1A4B51CA" wp14:editId="568D7CC9">
          <wp:simplePos x="0" y="0"/>
          <wp:positionH relativeFrom="column">
            <wp:posOffset>0</wp:posOffset>
          </wp:positionH>
          <wp:positionV relativeFrom="paragraph">
            <wp:posOffset>174625</wp:posOffset>
          </wp:positionV>
          <wp:extent cx="6120130" cy="751840"/>
          <wp:effectExtent l="0" t="0" r="0" b="0"/>
          <wp:wrapSquare wrapText="largest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51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D220CD4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C4FC70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singleLevel"/>
    <w:tmpl w:val="65C483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5"/>
    <w:multiLevelType w:val="singleLevel"/>
    <w:tmpl w:val="524EFE1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4A5590E"/>
    <w:multiLevelType w:val="hybridMultilevel"/>
    <w:tmpl w:val="78DAB3CA"/>
    <w:name w:val="WW8Num322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AA96065"/>
    <w:multiLevelType w:val="hybridMultilevel"/>
    <w:tmpl w:val="ABC4308A"/>
    <w:lvl w:ilvl="0" w:tplc="0415000F">
      <w:start w:val="1"/>
      <w:numFmt w:val="decimal"/>
      <w:pStyle w:val="Listanumerowana3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C451749"/>
    <w:multiLevelType w:val="multilevel"/>
    <w:tmpl w:val="41FE2720"/>
    <w:lvl w:ilvl="0">
      <w:start w:val="1"/>
      <w:numFmt w:val="decimal"/>
      <w:pStyle w:val="Listapunkt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45004AF4"/>
    <w:multiLevelType w:val="hybridMultilevel"/>
    <w:tmpl w:val="FFA61368"/>
    <w:lvl w:ilvl="0" w:tplc="6D723A60">
      <w:start w:val="1"/>
      <w:numFmt w:val="decimal"/>
      <w:pStyle w:val="Listanumerowana"/>
      <w:lvlText w:val="%1."/>
      <w:lvlJc w:val="left"/>
      <w:pPr>
        <w:tabs>
          <w:tab w:val="num" w:pos="910"/>
        </w:tabs>
        <w:ind w:left="757" w:hanging="397"/>
      </w:pPr>
      <w:rPr>
        <w:rFonts w:ascii="Calibri" w:hAnsi="Calibri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BF8A2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9165731"/>
    <w:multiLevelType w:val="hybridMultilevel"/>
    <w:tmpl w:val="95D807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D18B9"/>
    <w:multiLevelType w:val="hybridMultilevel"/>
    <w:tmpl w:val="476C5A4E"/>
    <w:name w:val="WW8Num5222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9D5EE1"/>
    <w:multiLevelType w:val="hybridMultilevel"/>
    <w:tmpl w:val="5E706D5A"/>
    <w:lvl w:ilvl="0" w:tplc="0415000F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F6C4C8C"/>
    <w:multiLevelType w:val="hybridMultilevel"/>
    <w:tmpl w:val="98E27A64"/>
    <w:name w:val="WW8Num52222"/>
    <w:lvl w:ilvl="0" w:tplc="000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7DB6DEC"/>
    <w:multiLevelType w:val="hybridMultilevel"/>
    <w:tmpl w:val="90940038"/>
    <w:name w:val="WW8Num522"/>
    <w:lvl w:ilvl="0" w:tplc="00000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42772632">
    <w:abstractNumId w:val="1"/>
  </w:num>
  <w:num w:numId="2" w16cid:durableId="1618171734">
    <w:abstractNumId w:val="0"/>
  </w:num>
  <w:num w:numId="3" w16cid:durableId="24798242">
    <w:abstractNumId w:val="9"/>
  </w:num>
  <w:num w:numId="4" w16cid:durableId="176042217">
    <w:abstractNumId w:val="10"/>
  </w:num>
  <w:num w:numId="5" w16cid:durableId="497038563">
    <w:abstractNumId w:val="13"/>
  </w:num>
  <w:num w:numId="6" w16cid:durableId="5129603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818532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193"/>
    <w:rsid w:val="00000D7D"/>
    <w:rsid w:val="0000258A"/>
    <w:rsid w:val="0000391C"/>
    <w:rsid w:val="00006920"/>
    <w:rsid w:val="00006CB1"/>
    <w:rsid w:val="00006CEF"/>
    <w:rsid w:val="00011C74"/>
    <w:rsid w:val="000141C1"/>
    <w:rsid w:val="000156B7"/>
    <w:rsid w:val="0001714A"/>
    <w:rsid w:val="00021803"/>
    <w:rsid w:val="0002346F"/>
    <w:rsid w:val="000259F9"/>
    <w:rsid w:val="00025F22"/>
    <w:rsid w:val="0002736E"/>
    <w:rsid w:val="00032291"/>
    <w:rsid w:val="000345DB"/>
    <w:rsid w:val="00036225"/>
    <w:rsid w:val="00037280"/>
    <w:rsid w:val="000405CF"/>
    <w:rsid w:val="00042144"/>
    <w:rsid w:val="00042BA0"/>
    <w:rsid w:val="00043F5E"/>
    <w:rsid w:val="0004720B"/>
    <w:rsid w:val="000502FF"/>
    <w:rsid w:val="00052560"/>
    <w:rsid w:val="00055B5C"/>
    <w:rsid w:val="0005614F"/>
    <w:rsid w:val="0005745F"/>
    <w:rsid w:val="000578D5"/>
    <w:rsid w:val="00062CAB"/>
    <w:rsid w:val="000655F9"/>
    <w:rsid w:val="00065946"/>
    <w:rsid w:val="0006601B"/>
    <w:rsid w:val="00066CD4"/>
    <w:rsid w:val="00067937"/>
    <w:rsid w:val="00067ED7"/>
    <w:rsid w:val="000714C9"/>
    <w:rsid w:val="00072DCF"/>
    <w:rsid w:val="0007503B"/>
    <w:rsid w:val="00076D68"/>
    <w:rsid w:val="00080D2F"/>
    <w:rsid w:val="000832A1"/>
    <w:rsid w:val="000839B8"/>
    <w:rsid w:val="000850B8"/>
    <w:rsid w:val="00085CFF"/>
    <w:rsid w:val="00086ED3"/>
    <w:rsid w:val="00087405"/>
    <w:rsid w:val="000879DD"/>
    <w:rsid w:val="00092ED4"/>
    <w:rsid w:val="00093692"/>
    <w:rsid w:val="00095165"/>
    <w:rsid w:val="000953EA"/>
    <w:rsid w:val="000A07EF"/>
    <w:rsid w:val="000A1A39"/>
    <w:rsid w:val="000A243A"/>
    <w:rsid w:val="000A2D9F"/>
    <w:rsid w:val="000A4931"/>
    <w:rsid w:val="000A4AD4"/>
    <w:rsid w:val="000A55BF"/>
    <w:rsid w:val="000A566F"/>
    <w:rsid w:val="000A6899"/>
    <w:rsid w:val="000A6B7F"/>
    <w:rsid w:val="000A6F17"/>
    <w:rsid w:val="000B0E1D"/>
    <w:rsid w:val="000B1761"/>
    <w:rsid w:val="000B1E96"/>
    <w:rsid w:val="000B2CD1"/>
    <w:rsid w:val="000B3C48"/>
    <w:rsid w:val="000B4804"/>
    <w:rsid w:val="000B4B52"/>
    <w:rsid w:val="000B5204"/>
    <w:rsid w:val="000B71ED"/>
    <w:rsid w:val="000C07B6"/>
    <w:rsid w:val="000C3AF2"/>
    <w:rsid w:val="000C761C"/>
    <w:rsid w:val="000D083B"/>
    <w:rsid w:val="000D22A0"/>
    <w:rsid w:val="000D266F"/>
    <w:rsid w:val="000D4028"/>
    <w:rsid w:val="000D4F47"/>
    <w:rsid w:val="000D5FA4"/>
    <w:rsid w:val="000D6C36"/>
    <w:rsid w:val="000D728A"/>
    <w:rsid w:val="000E0194"/>
    <w:rsid w:val="000E115F"/>
    <w:rsid w:val="000E1984"/>
    <w:rsid w:val="000E2896"/>
    <w:rsid w:val="000E336D"/>
    <w:rsid w:val="000E4DE4"/>
    <w:rsid w:val="000E5563"/>
    <w:rsid w:val="000E5B1F"/>
    <w:rsid w:val="000E6770"/>
    <w:rsid w:val="000E6B4E"/>
    <w:rsid w:val="000F1ADE"/>
    <w:rsid w:val="000F2DF6"/>
    <w:rsid w:val="000F489C"/>
    <w:rsid w:val="000F535D"/>
    <w:rsid w:val="000F544E"/>
    <w:rsid w:val="000F77FD"/>
    <w:rsid w:val="001002CC"/>
    <w:rsid w:val="0010057A"/>
    <w:rsid w:val="00101660"/>
    <w:rsid w:val="0010174D"/>
    <w:rsid w:val="001037AE"/>
    <w:rsid w:val="00105115"/>
    <w:rsid w:val="00106824"/>
    <w:rsid w:val="001069A2"/>
    <w:rsid w:val="00107C2A"/>
    <w:rsid w:val="00112F12"/>
    <w:rsid w:val="00115DBD"/>
    <w:rsid w:val="00116AA4"/>
    <w:rsid w:val="00120E8E"/>
    <w:rsid w:val="001212C5"/>
    <w:rsid w:val="00126AC6"/>
    <w:rsid w:val="001344FE"/>
    <w:rsid w:val="0013453D"/>
    <w:rsid w:val="00134E44"/>
    <w:rsid w:val="0013633B"/>
    <w:rsid w:val="001369B1"/>
    <w:rsid w:val="00140D82"/>
    <w:rsid w:val="00143735"/>
    <w:rsid w:val="00145285"/>
    <w:rsid w:val="00145BF0"/>
    <w:rsid w:val="001465A9"/>
    <w:rsid w:val="00150018"/>
    <w:rsid w:val="00150115"/>
    <w:rsid w:val="00150834"/>
    <w:rsid w:val="00152736"/>
    <w:rsid w:val="00153B69"/>
    <w:rsid w:val="00153C83"/>
    <w:rsid w:val="001540EA"/>
    <w:rsid w:val="0015484E"/>
    <w:rsid w:val="00157C41"/>
    <w:rsid w:val="00161CF8"/>
    <w:rsid w:val="00161EC3"/>
    <w:rsid w:val="00162A9C"/>
    <w:rsid w:val="0016319A"/>
    <w:rsid w:val="00165097"/>
    <w:rsid w:val="001653DC"/>
    <w:rsid w:val="001655EF"/>
    <w:rsid w:val="001668B2"/>
    <w:rsid w:val="00167DDA"/>
    <w:rsid w:val="0017022A"/>
    <w:rsid w:val="00172D5B"/>
    <w:rsid w:val="001773E8"/>
    <w:rsid w:val="00180C7F"/>
    <w:rsid w:val="0018169F"/>
    <w:rsid w:val="00181AA8"/>
    <w:rsid w:val="00183149"/>
    <w:rsid w:val="00184FD5"/>
    <w:rsid w:val="001867DB"/>
    <w:rsid w:val="0019066E"/>
    <w:rsid w:val="001925FE"/>
    <w:rsid w:val="00192C8F"/>
    <w:rsid w:val="00194C2D"/>
    <w:rsid w:val="00194D57"/>
    <w:rsid w:val="001962E8"/>
    <w:rsid w:val="0019703C"/>
    <w:rsid w:val="001976BC"/>
    <w:rsid w:val="001A0444"/>
    <w:rsid w:val="001A1071"/>
    <w:rsid w:val="001A2E89"/>
    <w:rsid w:val="001A3097"/>
    <w:rsid w:val="001A37D7"/>
    <w:rsid w:val="001A5ACE"/>
    <w:rsid w:val="001A6976"/>
    <w:rsid w:val="001A7198"/>
    <w:rsid w:val="001B050F"/>
    <w:rsid w:val="001B1674"/>
    <w:rsid w:val="001B16B9"/>
    <w:rsid w:val="001B3A03"/>
    <w:rsid w:val="001B4B5C"/>
    <w:rsid w:val="001B527B"/>
    <w:rsid w:val="001B6DED"/>
    <w:rsid w:val="001C08AD"/>
    <w:rsid w:val="001C0A8E"/>
    <w:rsid w:val="001C0E11"/>
    <w:rsid w:val="001C28EE"/>
    <w:rsid w:val="001C3B87"/>
    <w:rsid w:val="001C75D4"/>
    <w:rsid w:val="001D062A"/>
    <w:rsid w:val="001D07BA"/>
    <w:rsid w:val="001D0CF0"/>
    <w:rsid w:val="001D1B28"/>
    <w:rsid w:val="001D2D9B"/>
    <w:rsid w:val="001D2FDB"/>
    <w:rsid w:val="001D2FDE"/>
    <w:rsid w:val="001D3668"/>
    <w:rsid w:val="001D43F3"/>
    <w:rsid w:val="001D612C"/>
    <w:rsid w:val="001D7D80"/>
    <w:rsid w:val="001E1D9B"/>
    <w:rsid w:val="001E3153"/>
    <w:rsid w:val="001E3B90"/>
    <w:rsid w:val="001E4E66"/>
    <w:rsid w:val="001E4EEB"/>
    <w:rsid w:val="001E652C"/>
    <w:rsid w:val="001E7D22"/>
    <w:rsid w:val="001F0ADB"/>
    <w:rsid w:val="001F1EA8"/>
    <w:rsid w:val="001F2109"/>
    <w:rsid w:val="001F2CCF"/>
    <w:rsid w:val="001F2FA9"/>
    <w:rsid w:val="001F301D"/>
    <w:rsid w:val="001F304B"/>
    <w:rsid w:val="001F627B"/>
    <w:rsid w:val="00205CFF"/>
    <w:rsid w:val="002124AE"/>
    <w:rsid w:val="002149C3"/>
    <w:rsid w:val="00221513"/>
    <w:rsid w:val="002216D5"/>
    <w:rsid w:val="00222246"/>
    <w:rsid w:val="0022227E"/>
    <w:rsid w:val="00222C2F"/>
    <w:rsid w:val="002248F0"/>
    <w:rsid w:val="00226864"/>
    <w:rsid w:val="002268E7"/>
    <w:rsid w:val="0022738B"/>
    <w:rsid w:val="002314A9"/>
    <w:rsid w:val="002333D3"/>
    <w:rsid w:val="002342B8"/>
    <w:rsid w:val="00235DF4"/>
    <w:rsid w:val="00242D60"/>
    <w:rsid w:val="002433F2"/>
    <w:rsid w:val="002471DA"/>
    <w:rsid w:val="0025172E"/>
    <w:rsid w:val="00251785"/>
    <w:rsid w:val="0025388E"/>
    <w:rsid w:val="00254300"/>
    <w:rsid w:val="00254FD6"/>
    <w:rsid w:val="00256316"/>
    <w:rsid w:val="002565F5"/>
    <w:rsid w:val="00256D7D"/>
    <w:rsid w:val="00260406"/>
    <w:rsid w:val="00262455"/>
    <w:rsid w:val="00263990"/>
    <w:rsid w:val="00263BBD"/>
    <w:rsid w:val="00265306"/>
    <w:rsid w:val="002653FD"/>
    <w:rsid w:val="00265819"/>
    <w:rsid w:val="00266901"/>
    <w:rsid w:val="00270FA8"/>
    <w:rsid w:val="00272FC3"/>
    <w:rsid w:val="00274E81"/>
    <w:rsid w:val="00276B17"/>
    <w:rsid w:val="00277D5D"/>
    <w:rsid w:val="00281ACD"/>
    <w:rsid w:val="002828A0"/>
    <w:rsid w:val="002844AA"/>
    <w:rsid w:val="00284BCA"/>
    <w:rsid w:val="00285812"/>
    <w:rsid w:val="00286698"/>
    <w:rsid w:val="00287147"/>
    <w:rsid w:val="00287820"/>
    <w:rsid w:val="00287AAE"/>
    <w:rsid w:val="002906F3"/>
    <w:rsid w:val="00291F9A"/>
    <w:rsid w:val="002A05EB"/>
    <w:rsid w:val="002A07DD"/>
    <w:rsid w:val="002A1A06"/>
    <w:rsid w:val="002A2136"/>
    <w:rsid w:val="002A22DC"/>
    <w:rsid w:val="002A44B4"/>
    <w:rsid w:val="002B0890"/>
    <w:rsid w:val="002B0BDF"/>
    <w:rsid w:val="002B1BC5"/>
    <w:rsid w:val="002B3391"/>
    <w:rsid w:val="002B39C1"/>
    <w:rsid w:val="002B6617"/>
    <w:rsid w:val="002B71B1"/>
    <w:rsid w:val="002C14D1"/>
    <w:rsid w:val="002C224C"/>
    <w:rsid w:val="002C3E81"/>
    <w:rsid w:val="002C4C66"/>
    <w:rsid w:val="002C55B8"/>
    <w:rsid w:val="002C75C1"/>
    <w:rsid w:val="002C7A77"/>
    <w:rsid w:val="002D047E"/>
    <w:rsid w:val="002D1210"/>
    <w:rsid w:val="002D2C56"/>
    <w:rsid w:val="002D3D3C"/>
    <w:rsid w:val="002D4507"/>
    <w:rsid w:val="002D7590"/>
    <w:rsid w:val="002E063C"/>
    <w:rsid w:val="002E0961"/>
    <w:rsid w:val="002E14F8"/>
    <w:rsid w:val="002E33D7"/>
    <w:rsid w:val="002E4462"/>
    <w:rsid w:val="002E4CCF"/>
    <w:rsid w:val="002E7069"/>
    <w:rsid w:val="002F08AA"/>
    <w:rsid w:val="00302D5C"/>
    <w:rsid w:val="00304FD8"/>
    <w:rsid w:val="00306958"/>
    <w:rsid w:val="003076C3"/>
    <w:rsid w:val="003101BF"/>
    <w:rsid w:val="00320420"/>
    <w:rsid w:val="00321B90"/>
    <w:rsid w:val="00322E55"/>
    <w:rsid w:val="00324873"/>
    <w:rsid w:val="00327BFD"/>
    <w:rsid w:val="00331CC9"/>
    <w:rsid w:val="00331D83"/>
    <w:rsid w:val="003329C0"/>
    <w:rsid w:val="00332FD9"/>
    <w:rsid w:val="003334B5"/>
    <w:rsid w:val="00334C9F"/>
    <w:rsid w:val="00335543"/>
    <w:rsid w:val="00336C41"/>
    <w:rsid w:val="00337B73"/>
    <w:rsid w:val="00337C00"/>
    <w:rsid w:val="003413C0"/>
    <w:rsid w:val="003461BB"/>
    <w:rsid w:val="00347160"/>
    <w:rsid w:val="00351634"/>
    <w:rsid w:val="00352FA7"/>
    <w:rsid w:val="00353E06"/>
    <w:rsid w:val="00355009"/>
    <w:rsid w:val="003572B3"/>
    <w:rsid w:val="00360C76"/>
    <w:rsid w:val="00363AAF"/>
    <w:rsid w:val="00363BB5"/>
    <w:rsid w:val="003646D1"/>
    <w:rsid w:val="003671CA"/>
    <w:rsid w:val="00367A05"/>
    <w:rsid w:val="00374A8F"/>
    <w:rsid w:val="003767A0"/>
    <w:rsid w:val="00376E7F"/>
    <w:rsid w:val="003804E5"/>
    <w:rsid w:val="003808E1"/>
    <w:rsid w:val="003811ED"/>
    <w:rsid w:val="00381B5A"/>
    <w:rsid w:val="00381F14"/>
    <w:rsid w:val="00382BC6"/>
    <w:rsid w:val="0038321C"/>
    <w:rsid w:val="00383A23"/>
    <w:rsid w:val="003845BC"/>
    <w:rsid w:val="003855BD"/>
    <w:rsid w:val="00386CDE"/>
    <w:rsid w:val="00387284"/>
    <w:rsid w:val="00387C36"/>
    <w:rsid w:val="00390174"/>
    <w:rsid w:val="0039045E"/>
    <w:rsid w:val="00391EA7"/>
    <w:rsid w:val="003929D2"/>
    <w:rsid w:val="0039373A"/>
    <w:rsid w:val="0039414F"/>
    <w:rsid w:val="00396A65"/>
    <w:rsid w:val="00396C6C"/>
    <w:rsid w:val="00397EE2"/>
    <w:rsid w:val="003A0EF0"/>
    <w:rsid w:val="003A1B4B"/>
    <w:rsid w:val="003A2CA3"/>
    <w:rsid w:val="003A3D60"/>
    <w:rsid w:val="003A4B2E"/>
    <w:rsid w:val="003A7CC4"/>
    <w:rsid w:val="003A7FA3"/>
    <w:rsid w:val="003B229C"/>
    <w:rsid w:val="003B4486"/>
    <w:rsid w:val="003B4B93"/>
    <w:rsid w:val="003B4EB4"/>
    <w:rsid w:val="003B6192"/>
    <w:rsid w:val="003B6ABB"/>
    <w:rsid w:val="003B7474"/>
    <w:rsid w:val="003C2C59"/>
    <w:rsid w:val="003C4141"/>
    <w:rsid w:val="003C5390"/>
    <w:rsid w:val="003C5769"/>
    <w:rsid w:val="003C5F3D"/>
    <w:rsid w:val="003C5F53"/>
    <w:rsid w:val="003C77CA"/>
    <w:rsid w:val="003D31BB"/>
    <w:rsid w:val="003D4440"/>
    <w:rsid w:val="003D7B3E"/>
    <w:rsid w:val="003D7D02"/>
    <w:rsid w:val="003D7F22"/>
    <w:rsid w:val="003E07A0"/>
    <w:rsid w:val="003E1255"/>
    <w:rsid w:val="003E2D41"/>
    <w:rsid w:val="003E3A4F"/>
    <w:rsid w:val="003E697C"/>
    <w:rsid w:val="003F1192"/>
    <w:rsid w:val="003F32C8"/>
    <w:rsid w:val="003F3439"/>
    <w:rsid w:val="003F3B00"/>
    <w:rsid w:val="003F5153"/>
    <w:rsid w:val="003F72F5"/>
    <w:rsid w:val="003F7944"/>
    <w:rsid w:val="00400445"/>
    <w:rsid w:val="00401FC2"/>
    <w:rsid w:val="00402421"/>
    <w:rsid w:val="00403573"/>
    <w:rsid w:val="00410857"/>
    <w:rsid w:val="004112A1"/>
    <w:rsid w:val="0041383F"/>
    <w:rsid w:val="00416081"/>
    <w:rsid w:val="0041623D"/>
    <w:rsid w:val="00426AB2"/>
    <w:rsid w:val="00427280"/>
    <w:rsid w:val="00431107"/>
    <w:rsid w:val="0043189F"/>
    <w:rsid w:val="00431D06"/>
    <w:rsid w:val="004322E5"/>
    <w:rsid w:val="00433108"/>
    <w:rsid w:val="00433CDF"/>
    <w:rsid w:val="004361D2"/>
    <w:rsid w:val="004401BE"/>
    <w:rsid w:val="00440AEA"/>
    <w:rsid w:val="00440C1E"/>
    <w:rsid w:val="004419F1"/>
    <w:rsid w:val="00442639"/>
    <w:rsid w:val="00442994"/>
    <w:rsid w:val="00442E28"/>
    <w:rsid w:val="00443B9B"/>
    <w:rsid w:val="00444660"/>
    <w:rsid w:val="004447BA"/>
    <w:rsid w:val="0044578E"/>
    <w:rsid w:val="00445A9A"/>
    <w:rsid w:val="0044755D"/>
    <w:rsid w:val="00451332"/>
    <w:rsid w:val="0045133D"/>
    <w:rsid w:val="00455DC1"/>
    <w:rsid w:val="00457D6A"/>
    <w:rsid w:val="004645AA"/>
    <w:rsid w:val="004673E6"/>
    <w:rsid w:val="00472A5F"/>
    <w:rsid w:val="00473AF9"/>
    <w:rsid w:val="00473B20"/>
    <w:rsid w:val="0047426D"/>
    <w:rsid w:val="00474931"/>
    <w:rsid w:val="00474E20"/>
    <w:rsid w:val="00475A63"/>
    <w:rsid w:val="00475E41"/>
    <w:rsid w:val="004773B7"/>
    <w:rsid w:val="0048258C"/>
    <w:rsid w:val="00484DC8"/>
    <w:rsid w:val="00486E85"/>
    <w:rsid w:val="00487381"/>
    <w:rsid w:val="004879B7"/>
    <w:rsid w:val="00487E70"/>
    <w:rsid w:val="004901A5"/>
    <w:rsid w:val="00490CEC"/>
    <w:rsid w:val="00492A59"/>
    <w:rsid w:val="00492B66"/>
    <w:rsid w:val="004930C3"/>
    <w:rsid w:val="00494525"/>
    <w:rsid w:val="004A2F50"/>
    <w:rsid w:val="004A4F77"/>
    <w:rsid w:val="004A68FE"/>
    <w:rsid w:val="004B06F9"/>
    <w:rsid w:val="004B204B"/>
    <w:rsid w:val="004B2493"/>
    <w:rsid w:val="004B2A39"/>
    <w:rsid w:val="004B5197"/>
    <w:rsid w:val="004B6BE6"/>
    <w:rsid w:val="004B732A"/>
    <w:rsid w:val="004C0D13"/>
    <w:rsid w:val="004C1394"/>
    <w:rsid w:val="004C27A2"/>
    <w:rsid w:val="004C2B30"/>
    <w:rsid w:val="004C3E2B"/>
    <w:rsid w:val="004D18A5"/>
    <w:rsid w:val="004D59F1"/>
    <w:rsid w:val="004D64D0"/>
    <w:rsid w:val="004E15B9"/>
    <w:rsid w:val="004E278C"/>
    <w:rsid w:val="004E3056"/>
    <w:rsid w:val="004E31DE"/>
    <w:rsid w:val="004E3A4B"/>
    <w:rsid w:val="004E4525"/>
    <w:rsid w:val="004F174B"/>
    <w:rsid w:val="004F546E"/>
    <w:rsid w:val="004F62F6"/>
    <w:rsid w:val="004F6A32"/>
    <w:rsid w:val="005003B4"/>
    <w:rsid w:val="00500D4E"/>
    <w:rsid w:val="00500FA8"/>
    <w:rsid w:val="00502419"/>
    <w:rsid w:val="00502B1F"/>
    <w:rsid w:val="00502CDF"/>
    <w:rsid w:val="00502E15"/>
    <w:rsid w:val="00503F43"/>
    <w:rsid w:val="0050508B"/>
    <w:rsid w:val="005054D8"/>
    <w:rsid w:val="005058A6"/>
    <w:rsid w:val="005076B6"/>
    <w:rsid w:val="00511A55"/>
    <w:rsid w:val="005133F0"/>
    <w:rsid w:val="00514DB1"/>
    <w:rsid w:val="005157EA"/>
    <w:rsid w:val="00515A8C"/>
    <w:rsid w:val="005170DF"/>
    <w:rsid w:val="005172F1"/>
    <w:rsid w:val="005174F5"/>
    <w:rsid w:val="005177E3"/>
    <w:rsid w:val="00521962"/>
    <w:rsid w:val="00522532"/>
    <w:rsid w:val="00523D8E"/>
    <w:rsid w:val="00526861"/>
    <w:rsid w:val="00527164"/>
    <w:rsid w:val="005273BB"/>
    <w:rsid w:val="005275F4"/>
    <w:rsid w:val="005313C4"/>
    <w:rsid w:val="005326F3"/>
    <w:rsid w:val="00532916"/>
    <w:rsid w:val="005330CC"/>
    <w:rsid w:val="005339CD"/>
    <w:rsid w:val="005352D3"/>
    <w:rsid w:val="00535B6F"/>
    <w:rsid w:val="00536534"/>
    <w:rsid w:val="00540BCC"/>
    <w:rsid w:val="00542157"/>
    <w:rsid w:val="005439D4"/>
    <w:rsid w:val="0054448A"/>
    <w:rsid w:val="00546078"/>
    <w:rsid w:val="00550413"/>
    <w:rsid w:val="00552CB0"/>
    <w:rsid w:val="00554440"/>
    <w:rsid w:val="0055485D"/>
    <w:rsid w:val="005605BA"/>
    <w:rsid w:val="0056143B"/>
    <w:rsid w:val="00561A83"/>
    <w:rsid w:val="00567F68"/>
    <w:rsid w:val="00570B06"/>
    <w:rsid w:val="00572E27"/>
    <w:rsid w:val="00574465"/>
    <w:rsid w:val="005745F1"/>
    <w:rsid w:val="00574F20"/>
    <w:rsid w:val="00575FFA"/>
    <w:rsid w:val="00577E23"/>
    <w:rsid w:val="005801D8"/>
    <w:rsid w:val="00581DD1"/>
    <w:rsid w:val="00584622"/>
    <w:rsid w:val="005852E6"/>
    <w:rsid w:val="005856F2"/>
    <w:rsid w:val="00585C4C"/>
    <w:rsid w:val="00587DA7"/>
    <w:rsid w:val="00591D05"/>
    <w:rsid w:val="00592900"/>
    <w:rsid w:val="00592BFC"/>
    <w:rsid w:val="00595D72"/>
    <w:rsid w:val="0059668F"/>
    <w:rsid w:val="005A0E64"/>
    <w:rsid w:val="005A3767"/>
    <w:rsid w:val="005A50F4"/>
    <w:rsid w:val="005A5D34"/>
    <w:rsid w:val="005A5EDE"/>
    <w:rsid w:val="005A731E"/>
    <w:rsid w:val="005A7476"/>
    <w:rsid w:val="005B0BA2"/>
    <w:rsid w:val="005B0E98"/>
    <w:rsid w:val="005B2130"/>
    <w:rsid w:val="005B3307"/>
    <w:rsid w:val="005B6FAF"/>
    <w:rsid w:val="005C054F"/>
    <w:rsid w:val="005C203A"/>
    <w:rsid w:val="005C2D3E"/>
    <w:rsid w:val="005C2DA9"/>
    <w:rsid w:val="005C3891"/>
    <w:rsid w:val="005C5BBC"/>
    <w:rsid w:val="005D14CE"/>
    <w:rsid w:val="005D1685"/>
    <w:rsid w:val="005D41F6"/>
    <w:rsid w:val="005D77AF"/>
    <w:rsid w:val="005D7C0C"/>
    <w:rsid w:val="005E0B19"/>
    <w:rsid w:val="005E3CF5"/>
    <w:rsid w:val="005E5993"/>
    <w:rsid w:val="005F11AE"/>
    <w:rsid w:val="005F2475"/>
    <w:rsid w:val="005F5029"/>
    <w:rsid w:val="005F658B"/>
    <w:rsid w:val="00600428"/>
    <w:rsid w:val="0060044E"/>
    <w:rsid w:val="0060059E"/>
    <w:rsid w:val="00601ACF"/>
    <w:rsid w:val="00602C85"/>
    <w:rsid w:val="00603576"/>
    <w:rsid w:val="00603E01"/>
    <w:rsid w:val="0060429B"/>
    <w:rsid w:val="00605ADC"/>
    <w:rsid w:val="00606775"/>
    <w:rsid w:val="006075D0"/>
    <w:rsid w:val="00610CED"/>
    <w:rsid w:val="00613FE6"/>
    <w:rsid w:val="00614495"/>
    <w:rsid w:val="00614BEA"/>
    <w:rsid w:val="00614D81"/>
    <w:rsid w:val="0061725A"/>
    <w:rsid w:val="0061745D"/>
    <w:rsid w:val="00617BCD"/>
    <w:rsid w:val="00617EB2"/>
    <w:rsid w:val="006202DD"/>
    <w:rsid w:val="00620485"/>
    <w:rsid w:val="00621319"/>
    <w:rsid w:val="00621A1F"/>
    <w:rsid w:val="006228C0"/>
    <w:rsid w:val="006258BF"/>
    <w:rsid w:val="00625AE1"/>
    <w:rsid w:val="00626C86"/>
    <w:rsid w:val="00627395"/>
    <w:rsid w:val="00627F66"/>
    <w:rsid w:val="00631FBB"/>
    <w:rsid w:val="00633051"/>
    <w:rsid w:val="0063305D"/>
    <w:rsid w:val="00633C10"/>
    <w:rsid w:val="00635EEC"/>
    <w:rsid w:val="00637542"/>
    <w:rsid w:val="0064111B"/>
    <w:rsid w:val="00641238"/>
    <w:rsid w:val="0064529D"/>
    <w:rsid w:val="00646C89"/>
    <w:rsid w:val="00647123"/>
    <w:rsid w:val="00652271"/>
    <w:rsid w:val="00652313"/>
    <w:rsid w:val="006538F4"/>
    <w:rsid w:val="00653EA2"/>
    <w:rsid w:val="00654F16"/>
    <w:rsid w:val="006550B9"/>
    <w:rsid w:val="00656B4C"/>
    <w:rsid w:val="00660C15"/>
    <w:rsid w:val="0066165F"/>
    <w:rsid w:val="00663DB4"/>
    <w:rsid w:val="006642D5"/>
    <w:rsid w:val="00664465"/>
    <w:rsid w:val="00665193"/>
    <w:rsid w:val="00673B46"/>
    <w:rsid w:val="0067589E"/>
    <w:rsid w:val="006813F3"/>
    <w:rsid w:val="006821A1"/>
    <w:rsid w:val="0068290C"/>
    <w:rsid w:val="00682C8E"/>
    <w:rsid w:val="006838F7"/>
    <w:rsid w:val="006839E4"/>
    <w:rsid w:val="00683A04"/>
    <w:rsid w:val="00683F08"/>
    <w:rsid w:val="0068753B"/>
    <w:rsid w:val="00687AFC"/>
    <w:rsid w:val="00690D44"/>
    <w:rsid w:val="00692ACA"/>
    <w:rsid w:val="00693F3D"/>
    <w:rsid w:val="00696756"/>
    <w:rsid w:val="006A1AF9"/>
    <w:rsid w:val="006A262C"/>
    <w:rsid w:val="006A27F2"/>
    <w:rsid w:val="006A3600"/>
    <w:rsid w:val="006A6F38"/>
    <w:rsid w:val="006A7FBC"/>
    <w:rsid w:val="006B082E"/>
    <w:rsid w:val="006B1D05"/>
    <w:rsid w:val="006B3217"/>
    <w:rsid w:val="006B3373"/>
    <w:rsid w:val="006B420D"/>
    <w:rsid w:val="006B4392"/>
    <w:rsid w:val="006B709E"/>
    <w:rsid w:val="006B7EB0"/>
    <w:rsid w:val="006C2F23"/>
    <w:rsid w:val="006C4AF1"/>
    <w:rsid w:val="006C4F5F"/>
    <w:rsid w:val="006C5CC1"/>
    <w:rsid w:val="006C65C4"/>
    <w:rsid w:val="006C722B"/>
    <w:rsid w:val="006C745E"/>
    <w:rsid w:val="006D0E3E"/>
    <w:rsid w:val="006D520A"/>
    <w:rsid w:val="006D5CFA"/>
    <w:rsid w:val="006D5DC5"/>
    <w:rsid w:val="006E302F"/>
    <w:rsid w:val="006E30CA"/>
    <w:rsid w:val="006E42AB"/>
    <w:rsid w:val="006E5790"/>
    <w:rsid w:val="006E6908"/>
    <w:rsid w:val="006E6ACB"/>
    <w:rsid w:val="006E6E03"/>
    <w:rsid w:val="006E6F91"/>
    <w:rsid w:val="006F010F"/>
    <w:rsid w:val="006F303D"/>
    <w:rsid w:val="0070035C"/>
    <w:rsid w:val="00703E22"/>
    <w:rsid w:val="0070730C"/>
    <w:rsid w:val="0071001E"/>
    <w:rsid w:val="00712BC7"/>
    <w:rsid w:val="007144EF"/>
    <w:rsid w:val="0072017F"/>
    <w:rsid w:val="0072159C"/>
    <w:rsid w:val="00724578"/>
    <w:rsid w:val="00724B7A"/>
    <w:rsid w:val="007252F8"/>
    <w:rsid w:val="0072705B"/>
    <w:rsid w:val="007314E1"/>
    <w:rsid w:val="00733913"/>
    <w:rsid w:val="00735234"/>
    <w:rsid w:val="007355A8"/>
    <w:rsid w:val="00737AF3"/>
    <w:rsid w:val="00741A30"/>
    <w:rsid w:val="00741A4C"/>
    <w:rsid w:val="00743D42"/>
    <w:rsid w:val="00744983"/>
    <w:rsid w:val="00745E92"/>
    <w:rsid w:val="007464AE"/>
    <w:rsid w:val="007503B8"/>
    <w:rsid w:val="00750B71"/>
    <w:rsid w:val="00751A5B"/>
    <w:rsid w:val="00751B41"/>
    <w:rsid w:val="007537CD"/>
    <w:rsid w:val="00755F77"/>
    <w:rsid w:val="0076012C"/>
    <w:rsid w:val="00760B8E"/>
    <w:rsid w:val="00761C21"/>
    <w:rsid w:val="007621CB"/>
    <w:rsid w:val="0076347A"/>
    <w:rsid w:val="007635A7"/>
    <w:rsid w:val="00764D52"/>
    <w:rsid w:val="00764DD3"/>
    <w:rsid w:val="0076653A"/>
    <w:rsid w:val="007704A1"/>
    <w:rsid w:val="007735BD"/>
    <w:rsid w:val="00773E92"/>
    <w:rsid w:val="0077402A"/>
    <w:rsid w:val="00774140"/>
    <w:rsid w:val="00783B92"/>
    <w:rsid w:val="00785AB7"/>
    <w:rsid w:val="0078780A"/>
    <w:rsid w:val="00787A5A"/>
    <w:rsid w:val="00787ED9"/>
    <w:rsid w:val="00794339"/>
    <w:rsid w:val="0079496D"/>
    <w:rsid w:val="007A0450"/>
    <w:rsid w:val="007A0C67"/>
    <w:rsid w:val="007A2D14"/>
    <w:rsid w:val="007A3016"/>
    <w:rsid w:val="007A3473"/>
    <w:rsid w:val="007A4CC1"/>
    <w:rsid w:val="007A54AD"/>
    <w:rsid w:val="007A69D1"/>
    <w:rsid w:val="007A770D"/>
    <w:rsid w:val="007B3D47"/>
    <w:rsid w:val="007B4623"/>
    <w:rsid w:val="007B5D60"/>
    <w:rsid w:val="007B6415"/>
    <w:rsid w:val="007B7B60"/>
    <w:rsid w:val="007C05D3"/>
    <w:rsid w:val="007C3148"/>
    <w:rsid w:val="007C3407"/>
    <w:rsid w:val="007C3599"/>
    <w:rsid w:val="007C7211"/>
    <w:rsid w:val="007C7E84"/>
    <w:rsid w:val="007D0EBB"/>
    <w:rsid w:val="007D1A86"/>
    <w:rsid w:val="007D28D0"/>
    <w:rsid w:val="007D2B55"/>
    <w:rsid w:val="007D3E13"/>
    <w:rsid w:val="007D4B4E"/>
    <w:rsid w:val="007D5AFA"/>
    <w:rsid w:val="007D6661"/>
    <w:rsid w:val="007E3C23"/>
    <w:rsid w:val="007E4A18"/>
    <w:rsid w:val="007E4BBD"/>
    <w:rsid w:val="007E56A3"/>
    <w:rsid w:val="007E697E"/>
    <w:rsid w:val="007E7737"/>
    <w:rsid w:val="007F0DF8"/>
    <w:rsid w:val="007F0F69"/>
    <w:rsid w:val="007F1451"/>
    <w:rsid w:val="007F179C"/>
    <w:rsid w:val="007F25CA"/>
    <w:rsid w:val="007F3F89"/>
    <w:rsid w:val="008002FC"/>
    <w:rsid w:val="008005E6"/>
    <w:rsid w:val="00801016"/>
    <w:rsid w:val="00802A1B"/>
    <w:rsid w:val="00806544"/>
    <w:rsid w:val="0080788A"/>
    <w:rsid w:val="0081155C"/>
    <w:rsid w:val="00813C07"/>
    <w:rsid w:val="00816986"/>
    <w:rsid w:val="00816A78"/>
    <w:rsid w:val="008179EE"/>
    <w:rsid w:val="00821BFB"/>
    <w:rsid w:val="00821CC1"/>
    <w:rsid w:val="00821D04"/>
    <w:rsid w:val="008255ED"/>
    <w:rsid w:val="008262EA"/>
    <w:rsid w:val="008266C1"/>
    <w:rsid w:val="00827DA3"/>
    <w:rsid w:val="008305DE"/>
    <w:rsid w:val="00832E1E"/>
    <w:rsid w:val="00833843"/>
    <w:rsid w:val="008360A7"/>
    <w:rsid w:val="0083623A"/>
    <w:rsid w:val="008364EB"/>
    <w:rsid w:val="0083799A"/>
    <w:rsid w:val="00840F27"/>
    <w:rsid w:val="008438C3"/>
    <w:rsid w:val="00843F7D"/>
    <w:rsid w:val="00844F84"/>
    <w:rsid w:val="00845425"/>
    <w:rsid w:val="00847C57"/>
    <w:rsid w:val="00851888"/>
    <w:rsid w:val="0085488D"/>
    <w:rsid w:val="00855312"/>
    <w:rsid w:val="00855318"/>
    <w:rsid w:val="00855C93"/>
    <w:rsid w:val="00857744"/>
    <w:rsid w:val="00857CF0"/>
    <w:rsid w:val="0086126E"/>
    <w:rsid w:val="0086305D"/>
    <w:rsid w:val="008665AC"/>
    <w:rsid w:val="0086787D"/>
    <w:rsid w:val="00867B74"/>
    <w:rsid w:val="00867E26"/>
    <w:rsid w:val="00872D85"/>
    <w:rsid w:val="008733EA"/>
    <w:rsid w:val="00873BAA"/>
    <w:rsid w:val="00874679"/>
    <w:rsid w:val="00875AAC"/>
    <w:rsid w:val="00876050"/>
    <w:rsid w:val="00876A8E"/>
    <w:rsid w:val="00876C22"/>
    <w:rsid w:val="00880B22"/>
    <w:rsid w:val="00880CF6"/>
    <w:rsid w:val="00880F9B"/>
    <w:rsid w:val="00881D5D"/>
    <w:rsid w:val="008831E9"/>
    <w:rsid w:val="008856D7"/>
    <w:rsid w:val="00885B9E"/>
    <w:rsid w:val="00886A5B"/>
    <w:rsid w:val="00887988"/>
    <w:rsid w:val="00891F1D"/>
    <w:rsid w:val="00893D9B"/>
    <w:rsid w:val="00894E3A"/>
    <w:rsid w:val="00895D17"/>
    <w:rsid w:val="00896405"/>
    <w:rsid w:val="00896519"/>
    <w:rsid w:val="00896D13"/>
    <w:rsid w:val="00897258"/>
    <w:rsid w:val="00897ABB"/>
    <w:rsid w:val="008A1233"/>
    <w:rsid w:val="008A1528"/>
    <w:rsid w:val="008A1C34"/>
    <w:rsid w:val="008A1C70"/>
    <w:rsid w:val="008A1DB1"/>
    <w:rsid w:val="008A2818"/>
    <w:rsid w:val="008A6484"/>
    <w:rsid w:val="008A753A"/>
    <w:rsid w:val="008B1BA5"/>
    <w:rsid w:val="008B2609"/>
    <w:rsid w:val="008B2F41"/>
    <w:rsid w:val="008B363C"/>
    <w:rsid w:val="008B6202"/>
    <w:rsid w:val="008B7207"/>
    <w:rsid w:val="008B7369"/>
    <w:rsid w:val="008C28B7"/>
    <w:rsid w:val="008C297F"/>
    <w:rsid w:val="008C75C0"/>
    <w:rsid w:val="008C78CE"/>
    <w:rsid w:val="008D1452"/>
    <w:rsid w:val="008D3138"/>
    <w:rsid w:val="008D33C3"/>
    <w:rsid w:val="008D361A"/>
    <w:rsid w:val="008D4649"/>
    <w:rsid w:val="008D584D"/>
    <w:rsid w:val="008D626E"/>
    <w:rsid w:val="008D7253"/>
    <w:rsid w:val="008D7C75"/>
    <w:rsid w:val="008E128F"/>
    <w:rsid w:val="008E2280"/>
    <w:rsid w:val="008E2C4F"/>
    <w:rsid w:val="008E5DF1"/>
    <w:rsid w:val="008F164B"/>
    <w:rsid w:val="008F24C7"/>
    <w:rsid w:val="008F711E"/>
    <w:rsid w:val="008F788E"/>
    <w:rsid w:val="00900529"/>
    <w:rsid w:val="00900BAB"/>
    <w:rsid w:val="009017B7"/>
    <w:rsid w:val="0090298E"/>
    <w:rsid w:val="009035B6"/>
    <w:rsid w:val="00903E32"/>
    <w:rsid w:val="00903EC2"/>
    <w:rsid w:val="00903F5C"/>
    <w:rsid w:val="009040B8"/>
    <w:rsid w:val="0090447E"/>
    <w:rsid w:val="00904952"/>
    <w:rsid w:val="00907544"/>
    <w:rsid w:val="00907CED"/>
    <w:rsid w:val="00912AC4"/>
    <w:rsid w:val="00915AC4"/>
    <w:rsid w:val="00917B9A"/>
    <w:rsid w:val="009203DF"/>
    <w:rsid w:val="00921620"/>
    <w:rsid w:val="00922897"/>
    <w:rsid w:val="00923E35"/>
    <w:rsid w:val="009278F5"/>
    <w:rsid w:val="00927CBA"/>
    <w:rsid w:val="009307AE"/>
    <w:rsid w:val="00931CEA"/>
    <w:rsid w:val="00931D7D"/>
    <w:rsid w:val="00932221"/>
    <w:rsid w:val="009322E8"/>
    <w:rsid w:val="00933F37"/>
    <w:rsid w:val="00933FF5"/>
    <w:rsid w:val="00940910"/>
    <w:rsid w:val="00940AB3"/>
    <w:rsid w:val="00940F40"/>
    <w:rsid w:val="00941146"/>
    <w:rsid w:val="00943DFC"/>
    <w:rsid w:val="00945BC7"/>
    <w:rsid w:val="009473CF"/>
    <w:rsid w:val="00947629"/>
    <w:rsid w:val="009515AD"/>
    <w:rsid w:val="00951FC1"/>
    <w:rsid w:val="00952563"/>
    <w:rsid w:val="00953B89"/>
    <w:rsid w:val="00955586"/>
    <w:rsid w:val="0095677E"/>
    <w:rsid w:val="00957F3A"/>
    <w:rsid w:val="0096088A"/>
    <w:rsid w:val="00961915"/>
    <w:rsid w:val="00961EE5"/>
    <w:rsid w:val="00962F23"/>
    <w:rsid w:val="00963454"/>
    <w:rsid w:val="00963EA2"/>
    <w:rsid w:val="00964E61"/>
    <w:rsid w:val="00967302"/>
    <w:rsid w:val="009704C7"/>
    <w:rsid w:val="00970DB7"/>
    <w:rsid w:val="00972C9F"/>
    <w:rsid w:val="00973361"/>
    <w:rsid w:val="0097367D"/>
    <w:rsid w:val="00973D21"/>
    <w:rsid w:val="00976602"/>
    <w:rsid w:val="00980460"/>
    <w:rsid w:val="00980474"/>
    <w:rsid w:val="00981139"/>
    <w:rsid w:val="00981298"/>
    <w:rsid w:val="00983395"/>
    <w:rsid w:val="009846DB"/>
    <w:rsid w:val="00985CF8"/>
    <w:rsid w:val="00987D5D"/>
    <w:rsid w:val="009917F0"/>
    <w:rsid w:val="00992D6B"/>
    <w:rsid w:val="00992DCA"/>
    <w:rsid w:val="00992E0D"/>
    <w:rsid w:val="00994315"/>
    <w:rsid w:val="00995EEC"/>
    <w:rsid w:val="00996374"/>
    <w:rsid w:val="009965E0"/>
    <w:rsid w:val="00996C25"/>
    <w:rsid w:val="0099736C"/>
    <w:rsid w:val="009A05B4"/>
    <w:rsid w:val="009A0EE4"/>
    <w:rsid w:val="009A16BA"/>
    <w:rsid w:val="009A234F"/>
    <w:rsid w:val="009A2C7C"/>
    <w:rsid w:val="009A3FB8"/>
    <w:rsid w:val="009A7504"/>
    <w:rsid w:val="009B03A1"/>
    <w:rsid w:val="009B0E5D"/>
    <w:rsid w:val="009B2CE1"/>
    <w:rsid w:val="009B4574"/>
    <w:rsid w:val="009B4A05"/>
    <w:rsid w:val="009B661B"/>
    <w:rsid w:val="009B6659"/>
    <w:rsid w:val="009B740E"/>
    <w:rsid w:val="009C1537"/>
    <w:rsid w:val="009C50B9"/>
    <w:rsid w:val="009D0655"/>
    <w:rsid w:val="009D2375"/>
    <w:rsid w:val="009D2F41"/>
    <w:rsid w:val="009D370F"/>
    <w:rsid w:val="009D47AF"/>
    <w:rsid w:val="009D51AC"/>
    <w:rsid w:val="009D5E9D"/>
    <w:rsid w:val="009D60D9"/>
    <w:rsid w:val="009D60E5"/>
    <w:rsid w:val="009E0841"/>
    <w:rsid w:val="009E38DB"/>
    <w:rsid w:val="009E3F06"/>
    <w:rsid w:val="009F1167"/>
    <w:rsid w:val="009F2BA4"/>
    <w:rsid w:val="00A004FC"/>
    <w:rsid w:val="00A0060A"/>
    <w:rsid w:val="00A01272"/>
    <w:rsid w:val="00A0262A"/>
    <w:rsid w:val="00A02AF7"/>
    <w:rsid w:val="00A039DF"/>
    <w:rsid w:val="00A04B6F"/>
    <w:rsid w:val="00A05EA9"/>
    <w:rsid w:val="00A07744"/>
    <w:rsid w:val="00A10E29"/>
    <w:rsid w:val="00A11D96"/>
    <w:rsid w:val="00A11EC5"/>
    <w:rsid w:val="00A126E6"/>
    <w:rsid w:val="00A130CD"/>
    <w:rsid w:val="00A13710"/>
    <w:rsid w:val="00A20604"/>
    <w:rsid w:val="00A224A5"/>
    <w:rsid w:val="00A23497"/>
    <w:rsid w:val="00A249C8"/>
    <w:rsid w:val="00A27B8D"/>
    <w:rsid w:val="00A31670"/>
    <w:rsid w:val="00A33EE5"/>
    <w:rsid w:val="00A3660B"/>
    <w:rsid w:val="00A368EB"/>
    <w:rsid w:val="00A40D3D"/>
    <w:rsid w:val="00A419A6"/>
    <w:rsid w:val="00A41D3C"/>
    <w:rsid w:val="00A46375"/>
    <w:rsid w:val="00A508ED"/>
    <w:rsid w:val="00A51D49"/>
    <w:rsid w:val="00A51F73"/>
    <w:rsid w:val="00A53E4D"/>
    <w:rsid w:val="00A559B1"/>
    <w:rsid w:val="00A616CA"/>
    <w:rsid w:val="00A64BAD"/>
    <w:rsid w:val="00A650D6"/>
    <w:rsid w:val="00A70257"/>
    <w:rsid w:val="00A7682C"/>
    <w:rsid w:val="00A776AA"/>
    <w:rsid w:val="00A80CF7"/>
    <w:rsid w:val="00A81E28"/>
    <w:rsid w:val="00A82964"/>
    <w:rsid w:val="00A8346E"/>
    <w:rsid w:val="00A90195"/>
    <w:rsid w:val="00A9399E"/>
    <w:rsid w:val="00A96263"/>
    <w:rsid w:val="00AA45A9"/>
    <w:rsid w:val="00AA6169"/>
    <w:rsid w:val="00AA709D"/>
    <w:rsid w:val="00AA7D5E"/>
    <w:rsid w:val="00AB4910"/>
    <w:rsid w:val="00AC17E0"/>
    <w:rsid w:val="00AC1971"/>
    <w:rsid w:val="00AC2172"/>
    <w:rsid w:val="00AC2415"/>
    <w:rsid w:val="00AC4B3A"/>
    <w:rsid w:val="00AC6274"/>
    <w:rsid w:val="00AC67ED"/>
    <w:rsid w:val="00AC6905"/>
    <w:rsid w:val="00AD7437"/>
    <w:rsid w:val="00AD7F95"/>
    <w:rsid w:val="00AE0C85"/>
    <w:rsid w:val="00AE1185"/>
    <w:rsid w:val="00AE15F2"/>
    <w:rsid w:val="00AE3752"/>
    <w:rsid w:val="00AE4676"/>
    <w:rsid w:val="00AE5BA5"/>
    <w:rsid w:val="00AE5FE5"/>
    <w:rsid w:val="00AE666A"/>
    <w:rsid w:val="00AF090A"/>
    <w:rsid w:val="00AF39EF"/>
    <w:rsid w:val="00AF4B1F"/>
    <w:rsid w:val="00AF70CD"/>
    <w:rsid w:val="00AF7406"/>
    <w:rsid w:val="00B05F69"/>
    <w:rsid w:val="00B1008A"/>
    <w:rsid w:val="00B10B32"/>
    <w:rsid w:val="00B126FD"/>
    <w:rsid w:val="00B13B64"/>
    <w:rsid w:val="00B143B0"/>
    <w:rsid w:val="00B14CAB"/>
    <w:rsid w:val="00B21AB9"/>
    <w:rsid w:val="00B22890"/>
    <w:rsid w:val="00B23823"/>
    <w:rsid w:val="00B25539"/>
    <w:rsid w:val="00B25FF8"/>
    <w:rsid w:val="00B2644F"/>
    <w:rsid w:val="00B26F58"/>
    <w:rsid w:val="00B323DA"/>
    <w:rsid w:val="00B338F7"/>
    <w:rsid w:val="00B3615C"/>
    <w:rsid w:val="00B36B9D"/>
    <w:rsid w:val="00B3749C"/>
    <w:rsid w:val="00B374C1"/>
    <w:rsid w:val="00B37DC3"/>
    <w:rsid w:val="00B41314"/>
    <w:rsid w:val="00B4131A"/>
    <w:rsid w:val="00B4213F"/>
    <w:rsid w:val="00B42178"/>
    <w:rsid w:val="00B43BDC"/>
    <w:rsid w:val="00B47779"/>
    <w:rsid w:val="00B503B9"/>
    <w:rsid w:val="00B51CC4"/>
    <w:rsid w:val="00B51FE4"/>
    <w:rsid w:val="00B5366D"/>
    <w:rsid w:val="00B54E1A"/>
    <w:rsid w:val="00B55270"/>
    <w:rsid w:val="00B55D11"/>
    <w:rsid w:val="00B608E0"/>
    <w:rsid w:val="00B61003"/>
    <w:rsid w:val="00B6251C"/>
    <w:rsid w:val="00B65132"/>
    <w:rsid w:val="00B65B63"/>
    <w:rsid w:val="00B679CD"/>
    <w:rsid w:val="00B71449"/>
    <w:rsid w:val="00B71B94"/>
    <w:rsid w:val="00B770CC"/>
    <w:rsid w:val="00B77B1A"/>
    <w:rsid w:val="00B83143"/>
    <w:rsid w:val="00B84066"/>
    <w:rsid w:val="00B840B3"/>
    <w:rsid w:val="00B84D59"/>
    <w:rsid w:val="00B85D21"/>
    <w:rsid w:val="00B85DC0"/>
    <w:rsid w:val="00B86282"/>
    <w:rsid w:val="00B90E5A"/>
    <w:rsid w:val="00B94934"/>
    <w:rsid w:val="00B94BF4"/>
    <w:rsid w:val="00B955C6"/>
    <w:rsid w:val="00B959C7"/>
    <w:rsid w:val="00B95DEB"/>
    <w:rsid w:val="00B962A9"/>
    <w:rsid w:val="00B965ED"/>
    <w:rsid w:val="00BA3034"/>
    <w:rsid w:val="00BA328B"/>
    <w:rsid w:val="00BA4ECE"/>
    <w:rsid w:val="00BA678A"/>
    <w:rsid w:val="00BB0BCC"/>
    <w:rsid w:val="00BB0DED"/>
    <w:rsid w:val="00BB1C3F"/>
    <w:rsid w:val="00BB24AC"/>
    <w:rsid w:val="00BB3F49"/>
    <w:rsid w:val="00BB49ED"/>
    <w:rsid w:val="00BB53DF"/>
    <w:rsid w:val="00BB7F44"/>
    <w:rsid w:val="00BC0AC5"/>
    <w:rsid w:val="00BC2AA3"/>
    <w:rsid w:val="00BC4040"/>
    <w:rsid w:val="00BC51E5"/>
    <w:rsid w:val="00BC5B20"/>
    <w:rsid w:val="00BC5DCA"/>
    <w:rsid w:val="00BC612F"/>
    <w:rsid w:val="00BC6720"/>
    <w:rsid w:val="00BC6F27"/>
    <w:rsid w:val="00BD0A35"/>
    <w:rsid w:val="00BD0CE0"/>
    <w:rsid w:val="00BD191C"/>
    <w:rsid w:val="00BD49FD"/>
    <w:rsid w:val="00BD5080"/>
    <w:rsid w:val="00BE0B1C"/>
    <w:rsid w:val="00BE14DC"/>
    <w:rsid w:val="00BE15D9"/>
    <w:rsid w:val="00BE3CF8"/>
    <w:rsid w:val="00BE4678"/>
    <w:rsid w:val="00BF01B4"/>
    <w:rsid w:val="00BF05B9"/>
    <w:rsid w:val="00BF0A83"/>
    <w:rsid w:val="00BF2D31"/>
    <w:rsid w:val="00BF320E"/>
    <w:rsid w:val="00BF3E38"/>
    <w:rsid w:val="00BF4F26"/>
    <w:rsid w:val="00BF577F"/>
    <w:rsid w:val="00BF5B62"/>
    <w:rsid w:val="00BF5CB9"/>
    <w:rsid w:val="00C0357C"/>
    <w:rsid w:val="00C03A86"/>
    <w:rsid w:val="00C04238"/>
    <w:rsid w:val="00C048C3"/>
    <w:rsid w:val="00C06CE8"/>
    <w:rsid w:val="00C11C68"/>
    <w:rsid w:val="00C128DA"/>
    <w:rsid w:val="00C1594B"/>
    <w:rsid w:val="00C15BA8"/>
    <w:rsid w:val="00C20A59"/>
    <w:rsid w:val="00C20B8D"/>
    <w:rsid w:val="00C21034"/>
    <w:rsid w:val="00C21D56"/>
    <w:rsid w:val="00C2238E"/>
    <w:rsid w:val="00C24A40"/>
    <w:rsid w:val="00C25CD0"/>
    <w:rsid w:val="00C26A1C"/>
    <w:rsid w:val="00C26F1F"/>
    <w:rsid w:val="00C30084"/>
    <w:rsid w:val="00C315B5"/>
    <w:rsid w:val="00C3167E"/>
    <w:rsid w:val="00C33428"/>
    <w:rsid w:val="00C3449A"/>
    <w:rsid w:val="00C34697"/>
    <w:rsid w:val="00C371D9"/>
    <w:rsid w:val="00C419A1"/>
    <w:rsid w:val="00C43767"/>
    <w:rsid w:val="00C44910"/>
    <w:rsid w:val="00C457E3"/>
    <w:rsid w:val="00C46725"/>
    <w:rsid w:val="00C50DDA"/>
    <w:rsid w:val="00C53C4E"/>
    <w:rsid w:val="00C54121"/>
    <w:rsid w:val="00C54C0C"/>
    <w:rsid w:val="00C60560"/>
    <w:rsid w:val="00C60848"/>
    <w:rsid w:val="00C6479A"/>
    <w:rsid w:val="00C66BD4"/>
    <w:rsid w:val="00C700A1"/>
    <w:rsid w:val="00C724F2"/>
    <w:rsid w:val="00C72556"/>
    <w:rsid w:val="00C740A8"/>
    <w:rsid w:val="00C768C6"/>
    <w:rsid w:val="00C837CD"/>
    <w:rsid w:val="00C85229"/>
    <w:rsid w:val="00C85973"/>
    <w:rsid w:val="00C9228D"/>
    <w:rsid w:val="00C93CA2"/>
    <w:rsid w:val="00C96042"/>
    <w:rsid w:val="00C96D21"/>
    <w:rsid w:val="00CA11E7"/>
    <w:rsid w:val="00CA272B"/>
    <w:rsid w:val="00CA40F6"/>
    <w:rsid w:val="00CA543A"/>
    <w:rsid w:val="00CA6304"/>
    <w:rsid w:val="00CA6A64"/>
    <w:rsid w:val="00CA7BB3"/>
    <w:rsid w:val="00CB13BE"/>
    <w:rsid w:val="00CB14BB"/>
    <w:rsid w:val="00CB3471"/>
    <w:rsid w:val="00CB3489"/>
    <w:rsid w:val="00CB5851"/>
    <w:rsid w:val="00CB6CBB"/>
    <w:rsid w:val="00CB7150"/>
    <w:rsid w:val="00CC0FE9"/>
    <w:rsid w:val="00CC2279"/>
    <w:rsid w:val="00CC457E"/>
    <w:rsid w:val="00CC4D91"/>
    <w:rsid w:val="00CC4ECA"/>
    <w:rsid w:val="00CC7A8E"/>
    <w:rsid w:val="00CD0854"/>
    <w:rsid w:val="00CD1ACC"/>
    <w:rsid w:val="00CD225C"/>
    <w:rsid w:val="00CD3652"/>
    <w:rsid w:val="00CD3941"/>
    <w:rsid w:val="00CD5A3F"/>
    <w:rsid w:val="00CD71EB"/>
    <w:rsid w:val="00CE07C6"/>
    <w:rsid w:val="00CE0E9B"/>
    <w:rsid w:val="00CE168B"/>
    <w:rsid w:val="00CE1C2B"/>
    <w:rsid w:val="00CE3735"/>
    <w:rsid w:val="00CE4D7A"/>
    <w:rsid w:val="00CE5D41"/>
    <w:rsid w:val="00CE6296"/>
    <w:rsid w:val="00CE763B"/>
    <w:rsid w:val="00CF2BC7"/>
    <w:rsid w:val="00CF2FF8"/>
    <w:rsid w:val="00CF4375"/>
    <w:rsid w:val="00CF4BA3"/>
    <w:rsid w:val="00D03BF3"/>
    <w:rsid w:val="00D03DA3"/>
    <w:rsid w:val="00D04449"/>
    <w:rsid w:val="00D04AB9"/>
    <w:rsid w:val="00D04FD8"/>
    <w:rsid w:val="00D055ED"/>
    <w:rsid w:val="00D0624D"/>
    <w:rsid w:val="00D10618"/>
    <w:rsid w:val="00D10C5E"/>
    <w:rsid w:val="00D15E65"/>
    <w:rsid w:val="00D16F7F"/>
    <w:rsid w:val="00D1750D"/>
    <w:rsid w:val="00D20BE6"/>
    <w:rsid w:val="00D21205"/>
    <w:rsid w:val="00D24FC5"/>
    <w:rsid w:val="00D27A99"/>
    <w:rsid w:val="00D3026D"/>
    <w:rsid w:val="00D3048A"/>
    <w:rsid w:val="00D304AC"/>
    <w:rsid w:val="00D33B85"/>
    <w:rsid w:val="00D34B8D"/>
    <w:rsid w:val="00D35392"/>
    <w:rsid w:val="00D37267"/>
    <w:rsid w:val="00D43F3D"/>
    <w:rsid w:val="00D46497"/>
    <w:rsid w:val="00D4766B"/>
    <w:rsid w:val="00D47942"/>
    <w:rsid w:val="00D47AA6"/>
    <w:rsid w:val="00D47E25"/>
    <w:rsid w:val="00D50C56"/>
    <w:rsid w:val="00D51C3D"/>
    <w:rsid w:val="00D52025"/>
    <w:rsid w:val="00D523C7"/>
    <w:rsid w:val="00D526E8"/>
    <w:rsid w:val="00D5386C"/>
    <w:rsid w:val="00D538ED"/>
    <w:rsid w:val="00D53B85"/>
    <w:rsid w:val="00D53C0F"/>
    <w:rsid w:val="00D55018"/>
    <w:rsid w:val="00D5628C"/>
    <w:rsid w:val="00D567B3"/>
    <w:rsid w:val="00D62A27"/>
    <w:rsid w:val="00D64A3C"/>
    <w:rsid w:val="00D669EE"/>
    <w:rsid w:val="00D71C3F"/>
    <w:rsid w:val="00D76634"/>
    <w:rsid w:val="00D801E5"/>
    <w:rsid w:val="00D82B6D"/>
    <w:rsid w:val="00D83240"/>
    <w:rsid w:val="00D842D7"/>
    <w:rsid w:val="00D877F4"/>
    <w:rsid w:val="00D87C55"/>
    <w:rsid w:val="00D96C99"/>
    <w:rsid w:val="00DA00D9"/>
    <w:rsid w:val="00DA0D9D"/>
    <w:rsid w:val="00DA1CFF"/>
    <w:rsid w:val="00DA3AD8"/>
    <w:rsid w:val="00DA620E"/>
    <w:rsid w:val="00DA76AC"/>
    <w:rsid w:val="00DB05A0"/>
    <w:rsid w:val="00DB56F4"/>
    <w:rsid w:val="00DB5DB9"/>
    <w:rsid w:val="00DB6F52"/>
    <w:rsid w:val="00DC0B84"/>
    <w:rsid w:val="00DC2D53"/>
    <w:rsid w:val="00DC31CF"/>
    <w:rsid w:val="00DC3CD5"/>
    <w:rsid w:val="00DC5263"/>
    <w:rsid w:val="00DC5AA8"/>
    <w:rsid w:val="00DC6D6D"/>
    <w:rsid w:val="00DD1AB7"/>
    <w:rsid w:val="00DD1E58"/>
    <w:rsid w:val="00DD211A"/>
    <w:rsid w:val="00DD23C4"/>
    <w:rsid w:val="00DD4BD1"/>
    <w:rsid w:val="00DD561E"/>
    <w:rsid w:val="00DD59F0"/>
    <w:rsid w:val="00DD6B1B"/>
    <w:rsid w:val="00DD70E4"/>
    <w:rsid w:val="00DD74A4"/>
    <w:rsid w:val="00DE5B8D"/>
    <w:rsid w:val="00DE610E"/>
    <w:rsid w:val="00DE63B0"/>
    <w:rsid w:val="00DE706D"/>
    <w:rsid w:val="00DE7F8B"/>
    <w:rsid w:val="00DF0A32"/>
    <w:rsid w:val="00DF2A59"/>
    <w:rsid w:val="00DF3DE4"/>
    <w:rsid w:val="00E00018"/>
    <w:rsid w:val="00E01207"/>
    <w:rsid w:val="00E01821"/>
    <w:rsid w:val="00E02043"/>
    <w:rsid w:val="00E025B7"/>
    <w:rsid w:val="00E025F9"/>
    <w:rsid w:val="00E027DE"/>
    <w:rsid w:val="00E02DD2"/>
    <w:rsid w:val="00E030E9"/>
    <w:rsid w:val="00E0611F"/>
    <w:rsid w:val="00E0662E"/>
    <w:rsid w:val="00E125AB"/>
    <w:rsid w:val="00E12893"/>
    <w:rsid w:val="00E13516"/>
    <w:rsid w:val="00E14926"/>
    <w:rsid w:val="00E17BBD"/>
    <w:rsid w:val="00E17D0F"/>
    <w:rsid w:val="00E201A1"/>
    <w:rsid w:val="00E2103D"/>
    <w:rsid w:val="00E222CD"/>
    <w:rsid w:val="00E2433B"/>
    <w:rsid w:val="00E24B9D"/>
    <w:rsid w:val="00E26842"/>
    <w:rsid w:val="00E26ADF"/>
    <w:rsid w:val="00E3081B"/>
    <w:rsid w:val="00E31B0B"/>
    <w:rsid w:val="00E31C5A"/>
    <w:rsid w:val="00E3388C"/>
    <w:rsid w:val="00E42242"/>
    <w:rsid w:val="00E43FC2"/>
    <w:rsid w:val="00E46536"/>
    <w:rsid w:val="00E51190"/>
    <w:rsid w:val="00E51416"/>
    <w:rsid w:val="00E53762"/>
    <w:rsid w:val="00E54BD5"/>
    <w:rsid w:val="00E55398"/>
    <w:rsid w:val="00E573D4"/>
    <w:rsid w:val="00E61BCD"/>
    <w:rsid w:val="00E61CF4"/>
    <w:rsid w:val="00E63EA6"/>
    <w:rsid w:val="00E63F1F"/>
    <w:rsid w:val="00E70A06"/>
    <w:rsid w:val="00E71767"/>
    <w:rsid w:val="00E719CA"/>
    <w:rsid w:val="00E720D2"/>
    <w:rsid w:val="00E74E34"/>
    <w:rsid w:val="00E755EC"/>
    <w:rsid w:val="00E76185"/>
    <w:rsid w:val="00E77132"/>
    <w:rsid w:val="00E77B1D"/>
    <w:rsid w:val="00E84C77"/>
    <w:rsid w:val="00E851AB"/>
    <w:rsid w:val="00E860B9"/>
    <w:rsid w:val="00E87B5C"/>
    <w:rsid w:val="00E916D5"/>
    <w:rsid w:val="00E9171A"/>
    <w:rsid w:val="00E91D01"/>
    <w:rsid w:val="00E91E6A"/>
    <w:rsid w:val="00E92065"/>
    <w:rsid w:val="00E925D7"/>
    <w:rsid w:val="00E933CF"/>
    <w:rsid w:val="00E93D18"/>
    <w:rsid w:val="00E96036"/>
    <w:rsid w:val="00E97E68"/>
    <w:rsid w:val="00EA0F14"/>
    <w:rsid w:val="00EA1BE2"/>
    <w:rsid w:val="00EA2641"/>
    <w:rsid w:val="00EA5F9F"/>
    <w:rsid w:val="00EA612E"/>
    <w:rsid w:val="00EB1F97"/>
    <w:rsid w:val="00EB21F6"/>
    <w:rsid w:val="00EB2300"/>
    <w:rsid w:val="00EB2A18"/>
    <w:rsid w:val="00EB32E3"/>
    <w:rsid w:val="00EB3940"/>
    <w:rsid w:val="00EB3DEC"/>
    <w:rsid w:val="00EB5447"/>
    <w:rsid w:val="00EB61E3"/>
    <w:rsid w:val="00EB6A9A"/>
    <w:rsid w:val="00EB7ECD"/>
    <w:rsid w:val="00EC0E72"/>
    <w:rsid w:val="00EC14D0"/>
    <w:rsid w:val="00EC2AAF"/>
    <w:rsid w:val="00EC3B87"/>
    <w:rsid w:val="00EC5228"/>
    <w:rsid w:val="00EC6CFC"/>
    <w:rsid w:val="00EC6FC1"/>
    <w:rsid w:val="00ED0DCE"/>
    <w:rsid w:val="00EE06AB"/>
    <w:rsid w:val="00EE3CD9"/>
    <w:rsid w:val="00EE4AD5"/>
    <w:rsid w:val="00EE7A98"/>
    <w:rsid w:val="00EF01F0"/>
    <w:rsid w:val="00EF5BF2"/>
    <w:rsid w:val="00F00794"/>
    <w:rsid w:val="00F0453E"/>
    <w:rsid w:val="00F05339"/>
    <w:rsid w:val="00F05470"/>
    <w:rsid w:val="00F0727F"/>
    <w:rsid w:val="00F1285B"/>
    <w:rsid w:val="00F1359A"/>
    <w:rsid w:val="00F13B75"/>
    <w:rsid w:val="00F150A9"/>
    <w:rsid w:val="00F157B7"/>
    <w:rsid w:val="00F1629A"/>
    <w:rsid w:val="00F162B2"/>
    <w:rsid w:val="00F1673F"/>
    <w:rsid w:val="00F176DB"/>
    <w:rsid w:val="00F21939"/>
    <w:rsid w:val="00F22E38"/>
    <w:rsid w:val="00F22FDF"/>
    <w:rsid w:val="00F23C09"/>
    <w:rsid w:val="00F23C9D"/>
    <w:rsid w:val="00F24097"/>
    <w:rsid w:val="00F26591"/>
    <w:rsid w:val="00F2710A"/>
    <w:rsid w:val="00F271D3"/>
    <w:rsid w:val="00F32722"/>
    <w:rsid w:val="00F32CA0"/>
    <w:rsid w:val="00F32F98"/>
    <w:rsid w:val="00F37479"/>
    <w:rsid w:val="00F405BD"/>
    <w:rsid w:val="00F42057"/>
    <w:rsid w:val="00F424A3"/>
    <w:rsid w:val="00F43821"/>
    <w:rsid w:val="00F43D35"/>
    <w:rsid w:val="00F44FA6"/>
    <w:rsid w:val="00F47313"/>
    <w:rsid w:val="00F47B8E"/>
    <w:rsid w:val="00F5004C"/>
    <w:rsid w:val="00F5124E"/>
    <w:rsid w:val="00F51598"/>
    <w:rsid w:val="00F51EBB"/>
    <w:rsid w:val="00F5417A"/>
    <w:rsid w:val="00F569BC"/>
    <w:rsid w:val="00F56A5D"/>
    <w:rsid w:val="00F56B66"/>
    <w:rsid w:val="00F615A1"/>
    <w:rsid w:val="00F6565D"/>
    <w:rsid w:val="00F66630"/>
    <w:rsid w:val="00F71510"/>
    <w:rsid w:val="00F71ECA"/>
    <w:rsid w:val="00F72FF7"/>
    <w:rsid w:val="00F72FFC"/>
    <w:rsid w:val="00F750A6"/>
    <w:rsid w:val="00F75C01"/>
    <w:rsid w:val="00F801F0"/>
    <w:rsid w:val="00F816C2"/>
    <w:rsid w:val="00F83B81"/>
    <w:rsid w:val="00F84A8D"/>
    <w:rsid w:val="00F84FD4"/>
    <w:rsid w:val="00F850C2"/>
    <w:rsid w:val="00F86236"/>
    <w:rsid w:val="00F87F43"/>
    <w:rsid w:val="00F90CD9"/>
    <w:rsid w:val="00F911F8"/>
    <w:rsid w:val="00F9180C"/>
    <w:rsid w:val="00F9239D"/>
    <w:rsid w:val="00F92576"/>
    <w:rsid w:val="00F940D7"/>
    <w:rsid w:val="00F95ECD"/>
    <w:rsid w:val="00FA0084"/>
    <w:rsid w:val="00FA00E8"/>
    <w:rsid w:val="00FA0BA7"/>
    <w:rsid w:val="00FA1852"/>
    <w:rsid w:val="00FA1F31"/>
    <w:rsid w:val="00FA2FBD"/>
    <w:rsid w:val="00FA4945"/>
    <w:rsid w:val="00FA5300"/>
    <w:rsid w:val="00FA7415"/>
    <w:rsid w:val="00FB1CCE"/>
    <w:rsid w:val="00FB5E57"/>
    <w:rsid w:val="00FB6B7C"/>
    <w:rsid w:val="00FB79B1"/>
    <w:rsid w:val="00FC5A9C"/>
    <w:rsid w:val="00FC717D"/>
    <w:rsid w:val="00FC7565"/>
    <w:rsid w:val="00FD2409"/>
    <w:rsid w:val="00FD269C"/>
    <w:rsid w:val="00FD26E9"/>
    <w:rsid w:val="00FD2A90"/>
    <w:rsid w:val="00FD3C0C"/>
    <w:rsid w:val="00FD5031"/>
    <w:rsid w:val="00FD55D5"/>
    <w:rsid w:val="00FD5CD8"/>
    <w:rsid w:val="00FD616E"/>
    <w:rsid w:val="00FE093B"/>
    <w:rsid w:val="00FE2338"/>
    <w:rsid w:val="00FE40ED"/>
    <w:rsid w:val="00FE7E4F"/>
    <w:rsid w:val="00FF18F2"/>
    <w:rsid w:val="00FF72BE"/>
    <w:rsid w:val="09C6307E"/>
    <w:rsid w:val="1CEE075E"/>
    <w:rsid w:val="1ED6C4DE"/>
    <w:rsid w:val="20FBB1C9"/>
    <w:rsid w:val="32D29219"/>
    <w:rsid w:val="379B8A4F"/>
    <w:rsid w:val="37C0B683"/>
    <w:rsid w:val="45C8ECD0"/>
    <w:rsid w:val="474C8BD5"/>
    <w:rsid w:val="4C34E360"/>
    <w:rsid w:val="4F9D47AF"/>
    <w:rsid w:val="59A422E4"/>
    <w:rsid w:val="625BDFD1"/>
    <w:rsid w:val="672BF02A"/>
    <w:rsid w:val="6DD96567"/>
    <w:rsid w:val="758C86A1"/>
    <w:rsid w:val="7624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5C0861"/>
  <w15:docId w15:val="{7A4D5A26-4E57-461B-B49D-F234DCFB2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60E5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00D4E"/>
    <w:pPr>
      <w:keepNext/>
      <w:spacing w:after="0" w:line="240" w:lineRule="auto"/>
      <w:outlineLvl w:val="0"/>
    </w:pPr>
    <w:rPr>
      <w:rFonts w:ascii="Times New Roman" w:eastAsia="Times New Roman" w:hAnsi="Times New Roman"/>
      <w:b/>
      <w:i/>
      <w:sz w:val="4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00D4E"/>
    <w:pPr>
      <w:keepNext/>
      <w:spacing w:after="0" w:line="240" w:lineRule="auto"/>
      <w:jc w:val="center"/>
      <w:outlineLvl w:val="1"/>
    </w:pPr>
    <w:rPr>
      <w:rFonts w:ascii="Garamond" w:eastAsia="Times New Roman" w:hAnsi="Garamond"/>
      <w:b/>
      <w:bCs/>
      <w:sz w:val="96"/>
      <w:szCs w:val="16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00D4E"/>
    <w:pPr>
      <w:keepNext/>
      <w:tabs>
        <w:tab w:val="left" w:pos="2268"/>
        <w:tab w:val="right" w:pos="3119"/>
        <w:tab w:val="left" w:pos="3261"/>
        <w:tab w:val="right" w:pos="3969"/>
      </w:tabs>
      <w:spacing w:after="0" w:line="240" w:lineRule="auto"/>
      <w:outlineLvl w:val="2"/>
    </w:pPr>
    <w:rPr>
      <w:rFonts w:ascii="Garamond" w:eastAsia="Times New Roman" w:hAnsi="Garamond"/>
      <w:b/>
      <w:sz w:val="20"/>
      <w:szCs w:val="1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00D4E"/>
    <w:pPr>
      <w:keepNext/>
      <w:spacing w:after="0" w:line="240" w:lineRule="auto"/>
      <w:jc w:val="center"/>
      <w:outlineLvl w:val="3"/>
    </w:pPr>
    <w:rPr>
      <w:rFonts w:ascii="Tahoma" w:eastAsia="Times New Roman" w:hAnsi="Tahoma" w:cs="Tahoma"/>
      <w:b/>
      <w:sz w:val="24"/>
      <w:szCs w:val="16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00D4E"/>
    <w:pPr>
      <w:keepNext/>
      <w:spacing w:after="0" w:line="240" w:lineRule="auto"/>
      <w:outlineLvl w:val="4"/>
    </w:pPr>
    <w:rPr>
      <w:rFonts w:ascii="Tahoma" w:eastAsia="Times New Roman" w:hAnsi="Tahoma" w:cs="Tahoma"/>
      <w:i/>
      <w:szCs w:val="16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00D4E"/>
    <w:pPr>
      <w:keepNext/>
      <w:spacing w:after="0" w:line="240" w:lineRule="auto"/>
      <w:jc w:val="center"/>
      <w:outlineLvl w:val="5"/>
    </w:pPr>
    <w:rPr>
      <w:rFonts w:ascii="Tahoma" w:eastAsia="Times New Roman" w:hAnsi="Tahoma" w:cs="Tahoma"/>
      <w:i/>
      <w:szCs w:val="1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00D4E"/>
    <w:pPr>
      <w:keepNext/>
      <w:spacing w:after="0" w:line="240" w:lineRule="auto"/>
      <w:jc w:val="both"/>
      <w:outlineLvl w:val="6"/>
    </w:pPr>
    <w:rPr>
      <w:rFonts w:ascii="Tahoma" w:eastAsia="Times New Roman" w:hAnsi="Tahoma" w:cs="Tahoma"/>
      <w:i/>
      <w:iCs/>
      <w:sz w:val="24"/>
      <w:szCs w:val="16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00D4E"/>
    <w:pPr>
      <w:keepNext/>
      <w:spacing w:after="0" w:line="240" w:lineRule="auto"/>
      <w:jc w:val="center"/>
      <w:outlineLvl w:val="7"/>
    </w:pPr>
    <w:rPr>
      <w:rFonts w:ascii="Tahoma" w:eastAsia="Times New Roman" w:hAnsi="Tahoma" w:cs="Tahoma"/>
      <w:b/>
      <w:szCs w:val="16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00D4E"/>
    <w:pPr>
      <w:keepNext/>
      <w:spacing w:after="0" w:line="240" w:lineRule="auto"/>
      <w:jc w:val="center"/>
      <w:outlineLvl w:val="8"/>
    </w:pPr>
    <w:rPr>
      <w:rFonts w:ascii="Tahoma" w:eastAsia="Times New Roman" w:hAnsi="Tahoma" w:cs="Tahoma"/>
      <w:b/>
      <w:bCs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00D4E"/>
    <w:rPr>
      <w:rFonts w:ascii="Times New Roman" w:hAnsi="Times New Roman" w:cs="Times New Roman"/>
      <w:b/>
      <w:i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500D4E"/>
    <w:rPr>
      <w:rFonts w:ascii="Garamond" w:hAnsi="Garamond" w:cs="Times New Roman"/>
      <w:b/>
      <w:bCs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00D4E"/>
    <w:rPr>
      <w:rFonts w:ascii="Garamond" w:hAnsi="Garamond" w:cs="Times New Roman"/>
      <w:b/>
      <w:sz w:val="16"/>
      <w:szCs w:val="16"/>
      <w:lang w:eastAsia="pl-PL"/>
    </w:rPr>
  </w:style>
  <w:style w:type="character" w:customStyle="1" w:styleId="Heading4Char">
    <w:name w:val="Heading 4 Char"/>
    <w:basedOn w:val="Domylnaczcionkaakapitu"/>
    <w:uiPriority w:val="99"/>
    <w:locked/>
    <w:rsid w:val="00500D4E"/>
    <w:rPr>
      <w:rFonts w:ascii="Tahoma" w:hAnsi="Tahoma" w:cs="Times New Roman"/>
      <w:b/>
      <w:sz w:val="16"/>
      <w:lang w:val="pl-PL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00D4E"/>
    <w:rPr>
      <w:rFonts w:ascii="Tahoma" w:hAnsi="Tahoma" w:cs="Tahoma"/>
      <w:i/>
      <w:sz w:val="16"/>
      <w:szCs w:val="16"/>
      <w:lang w:eastAsia="pl-PL"/>
    </w:rPr>
  </w:style>
  <w:style w:type="character" w:customStyle="1" w:styleId="Heading6Char">
    <w:name w:val="Heading 6 Char"/>
    <w:basedOn w:val="Domylnaczcionkaakapitu"/>
    <w:uiPriority w:val="99"/>
    <w:locked/>
    <w:rsid w:val="00500D4E"/>
    <w:rPr>
      <w:rFonts w:ascii="Tahoma" w:hAnsi="Tahoma" w:cs="Times New Roman"/>
      <w:i/>
      <w:sz w:val="16"/>
      <w:lang w:val="pl-PL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00D4E"/>
    <w:rPr>
      <w:rFonts w:ascii="Tahoma" w:hAnsi="Tahoma" w:cs="Tahoma"/>
      <w:i/>
      <w:iCs/>
      <w:sz w:val="16"/>
      <w:szCs w:val="1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500D4E"/>
    <w:rPr>
      <w:rFonts w:ascii="Tahoma" w:hAnsi="Tahoma" w:cs="Tahoma"/>
      <w:b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500D4E"/>
    <w:rPr>
      <w:rFonts w:ascii="Tahoma" w:hAnsi="Tahoma" w:cs="Tahoma"/>
      <w:b/>
      <w:bCs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6651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66519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6651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HeaderChar">
    <w:name w:val="Header Char"/>
    <w:aliases w:val="Nagłówek strony Char"/>
    <w:basedOn w:val="Domylnaczcionkaakapitu"/>
    <w:uiPriority w:val="99"/>
    <w:locked/>
    <w:rsid w:val="00500D4E"/>
    <w:rPr>
      <w:rFonts w:ascii="Garamond" w:hAnsi="Garamond" w:cs="Times New Roman"/>
      <w:sz w:val="16"/>
      <w:lang w:val="pl-PL"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665193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00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locked/>
    <w:rsid w:val="00500D4E"/>
    <w:rPr>
      <w:rFonts w:ascii="Tahoma" w:hAnsi="Tahoma" w:cs="Times New Roman"/>
      <w:sz w:val="16"/>
      <w:lang w:val="pl-PL"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00D4E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00D4E"/>
    <w:rPr>
      <w:rFonts w:ascii="Tahoma" w:hAnsi="Tahoma" w:cs="Tahoma"/>
      <w:b/>
      <w:sz w:val="16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500D4E"/>
    <w:rPr>
      <w:rFonts w:ascii="Tahoma" w:hAnsi="Tahoma" w:cs="Tahoma"/>
      <w:i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rsid w:val="00500D4E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500D4E"/>
    <w:pPr>
      <w:spacing w:after="0" w:line="240" w:lineRule="auto"/>
    </w:pPr>
    <w:rPr>
      <w:rFonts w:ascii="Tahoma" w:eastAsia="Times New Roman" w:hAnsi="Tahoma" w:cs="Tahoma"/>
      <w:bCs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00D4E"/>
    <w:rPr>
      <w:rFonts w:ascii="Tahoma" w:hAnsi="Tahoma" w:cs="Tahoma"/>
      <w:bCs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00D4E"/>
    <w:pPr>
      <w:spacing w:after="0" w:line="240" w:lineRule="auto"/>
      <w:jc w:val="both"/>
    </w:pPr>
    <w:rPr>
      <w:rFonts w:ascii="Tahoma" w:eastAsia="Times New Roman" w:hAnsi="Tahoma" w:cs="Tahoma"/>
      <w:szCs w:val="16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00D4E"/>
    <w:rPr>
      <w:rFonts w:ascii="Tahoma" w:hAnsi="Tahoma" w:cs="Tahoma"/>
      <w:sz w:val="16"/>
      <w:szCs w:val="16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500D4E"/>
    <w:pPr>
      <w:tabs>
        <w:tab w:val="left" w:pos="284"/>
        <w:tab w:val="right" w:leader="underscore" w:pos="9900"/>
      </w:tabs>
      <w:spacing w:before="120" w:after="0" w:line="240" w:lineRule="auto"/>
    </w:pPr>
    <w:rPr>
      <w:rFonts w:ascii="Times New Roman" w:eastAsia="Times New Roman" w:hAnsi="Times New Roman"/>
      <w:b/>
      <w:bCs/>
      <w:i/>
      <w:iCs/>
      <w:sz w:val="26"/>
      <w:szCs w:val="28"/>
      <w:lang w:eastAsia="pl-PL"/>
    </w:rPr>
  </w:style>
  <w:style w:type="paragraph" w:styleId="Spistreci2">
    <w:name w:val="toc 2"/>
    <w:basedOn w:val="Normalny"/>
    <w:next w:val="Normalny"/>
    <w:autoRedefine/>
    <w:uiPriority w:val="99"/>
    <w:rsid w:val="00500D4E"/>
    <w:pPr>
      <w:tabs>
        <w:tab w:val="left" w:pos="780"/>
        <w:tab w:val="right" w:leader="underscore" w:pos="9900"/>
      </w:tabs>
      <w:spacing w:before="120" w:after="0" w:line="240" w:lineRule="auto"/>
      <w:ind w:left="284" w:hanging="260"/>
    </w:pPr>
    <w:rPr>
      <w:rFonts w:ascii="Times New Roman" w:eastAsia="Times New Roman" w:hAnsi="Times New Roman"/>
      <w:b/>
      <w:bCs/>
      <w:sz w:val="26"/>
      <w:szCs w:val="26"/>
      <w:lang w:eastAsia="pl-PL"/>
    </w:rPr>
  </w:style>
  <w:style w:type="paragraph" w:customStyle="1" w:styleId="Tekstpodstawowy31">
    <w:name w:val="Tekst podstawowy 31"/>
    <w:basedOn w:val="Normalny"/>
    <w:uiPriority w:val="99"/>
    <w:rsid w:val="00500D4E"/>
    <w:pPr>
      <w:widowControl w:val="0"/>
      <w:spacing w:after="0" w:line="2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500D4E"/>
    <w:pPr>
      <w:tabs>
        <w:tab w:val="left" w:pos="567"/>
      </w:tabs>
      <w:spacing w:after="0" w:line="240" w:lineRule="auto"/>
      <w:ind w:left="567" w:hanging="567"/>
      <w:jc w:val="both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500D4E"/>
    <w:rPr>
      <w:rFonts w:ascii="Tahoma" w:hAnsi="Tahoma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500D4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Standardowy1">
    <w:name w:val="Standardowy.Standardowy1"/>
    <w:uiPriority w:val="99"/>
    <w:rsid w:val="00500D4E"/>
    <w:rPr>
      <w:rFonts w:ascii="Garamond" w:eastAsia="Times New Roman" w:hAnsi="Garamond"/>
      <w:sz w:val="26"/>
      <w:szCs w:val="20"/>
    </w:rPr>
  </w:style>
  <w:style w:type="paragraph" w:styleId="Tytu">
    <w:name w:val="Title"/>
    <w:basedOn w:val="Normalny"/>
    <w:link w:val="TytuZnak"/>
    <w:uiPriority w:val="99"/>
    <w:qFormat/>
    <w:rsid w:val="00500D4E"/>
    <w:pPr>
      <w:spacing w:after="0" w:line="240" w:lineRule="auto"/>
      <w:jc w:val="center"/>
    </w:pPr>
    <w:rPr>
      <w:rFonts w:ascii="Times New Roman" w:eastAsia="Times New Roman" w:hAnsi="Times New Roman"/>
      <w:b/>
      <w:sz w:val="26"/>
      <w:szCs w:val="20"/>
      <w:lang w:val="en-US"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500D4E"/>
    <w:rPr>
      <w:rFonts w:ascii="Times New Roman" w:hAnsi="Times New Roman" w:cs="Times New Roman"/>
      <w:b/>
      <w:sz w:val="20"/>
      <w:szCs w:val="20"/>
      <w:lang w:val="en-US" w:eastAsia="pl-PL"/>
    </w:rPr>
  </w:style>
  <w:style w:type="character" w:styleId="Numerstrony">
    <w:name w:val="page number"/>
    <w:basedOn w:val="Domylnaczcionkaakapitu"/>
    <w:rsid w:val="00500D4E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500D4E"/>
    <w:pPr>
      <w:spacing w:after="0" w:line="280" w:lineRule="auto"/>
    </w:pPr>
    <w:rPr>
      <w:rFonts w:ascii="Arial" w:eastAsia="Times New Roman" w:hAnsi="Arial"/>
      <w:i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500D4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500D4E"/>
    <w:pPr>
      <w:spacing w:after="0" w:line="240" w:lineRule="auto"/>
      <w:jc w:val="center"/>
    </w:pPr>
    <w:rPr>
      <w:rFonts w:ascii="Garamond" w:eastAsia="Times New Roman" w:hAnsi="Garamond"/>
      <w:b/>
      <w:sz w:val="96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500D4E"/>
    <w:rPr>
      <w:rFonts w:ascii="Garamond" w:hAnsi="Garamond" w:cs="Times New Roman"/>
      <w:b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00D4E"/>
    <w:pPr>
      <w:spacing w:after="0" w:line="240" w:lineRule="auto"/>
      <w:jc w:val="center"/>
    </w:pPr>
    <w:rPr>
      <w:rFonts w:ascii="Garamond" w:eastAsia="Times New Roman" w:hAnsi="Garamond"/>
      <w:b/>
      <w:sz w:val="52"/>
      <w:szCs w:val="16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500D4E"/>
    <w:rPr>
      <w:rFonts w:ascii="Garamond" w:hAnsi="Garamond" w:cs="Times New Roman"/>
      <w:b/>
      <w:sz w:val="16"/>
      <w:szCs w:val="16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Lista-kontynuacja2">
    <w:name w:val="List Continue 2"/>
    <w:basedOn w:val="Lista-kontynuacja"/>
    <w:uiPriority w:val="99"/>
    <w:rsid w:val="00500D4E"/>
    <w:pPr>
      <w:spacing w:after="160"/>
      <w:ind w:left="1080" w:hanging="360"/>
    </w:pPr>
    <w:rPr>
      <w:sz w:val="24"/>
      <w:szCs w:val="20"/>
    </w:rPr>
  </w:style>
  <w:style w:type="paragraph" w:styleId="Lista-kontynuacja">
    <w:name w:val="List Continue"/>
    <w:basedOn w:val="Normalny"/>
    <w:uiPriority w:val="99"/>
    <w:rsid w:val="00500D4E"/>
    <w:pPr>
      <w:spacing w:after="120" w:line="240" w:lineRule="auto"/>
      <w:ind w:left="360"/>
    </w:pPr>
    <w:rPr>
      <w:rFonts w:ascii="Garamond" w:eastAsia="Times New Roman" w:hAnsi="Garamond"/>
      <w:sz w:val="2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00D4E"/>
    <w:pPr>
      <w:spacing w:after="0" w:line="240" w:lineRule="auto"/>
      <w:ind w:left="1418"/>
    </w:pPr>
    <w:rPr>
      <w:rFonts w:ascii="Tahoma" w:eastAsia="Times New Roman" w:hAnsi="Tahoma" w:cs="Tahoma"/>
      <w:b/>
      <w:bCs/>
      <w:szCs w:val="16"/>
      <w:lang w:eastAsia="pl-PL"/>
    </w:rPr>
  </w:style>
  <w:style w:type="character" w:customStyle="1" w:styleId="BodyTextIndentChar">
    <w:name w:val="Body Text Indent Char"/>
    <w:basedOn w:val="Domylnaczcionkaakapitu"/>
    <w:link w:val="BodyTextIndent1"/>
    <w:uiPriority w:val="99"/>
    <w:locked/>
    <w:rsid w:val="00500D4E"/>
    <w:rPr>
      <w:rFonts w:ascii="Tahoma" w:eastAsia="SimSun" w:hAnsi="Tahoma" w:cs="Times New Roman"/>
      <w:b/>
      <w:sz w:val="16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00D4E"/>
    <w:rPr>
      <w:rFonts w:ascii="Tahoma" w:hAnsi="Tahoma" w:cs="Tahoma"/>
      <w:b/>
      <w:bCs/>
      <w:sz w:val="16"/>
      <w:szCs w:val="16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00D4E"/>
    <w:pPr>
      <w:spacing w:after="0" w:line="240" w:lineRule="auto"/>
      <w:jc w:val="center"/>
    </w:pPr>
    <w:rPr>
      <w:rFonts w:ascii="Times New Roman" w:eastAsia="Times New Roman" w:hAnsi="Times New Roman"/>
      <w:sz w:val="26"/>
      <w:szCs w:val="24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00D4E"/>
    <w:pPr>
      <w:spacing w:after="0" w:line="240" w:lineRule="auto"/>
      <w:ind w:left="780"/>
    </w:pPr>
    <w:rPr>
      <w:rFonts w:ascii="Times New Roman" w:eastAsia="Times New Roman" w:hAnsi="Times New Roman"/>
      <w:sz w:val="26"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00D4E"/>
    <w:pPr>
      <w:spacing w:after="0" w:line="240" w:lineRule="auto"/>
      <w:ind w:left="1040"/>
    </w:pPr>
    <w:rPr>
      <w:rFonts w:ascii="Times New Roman" w:eastAsia="Times New Roman" w:hAnsi="Times New Roman"/>
      <w:sz w:val="26"/>
      <w:szCs w:val="24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00D4E"/>
    <w:pPr>
      <w:spacing w:after="0" w:line="240" w:lineRule="auto"/>
      <w:ind w:left="1300"/>
    </w:pPr>
    <w:rPr>
      <w:rFonts w:ascii="Times New Roman" w:eastAsia="Times New Roman" w:hAnsi="Times New Roman"/>
      <w:sz w:val="26"/>
      <w:szCs w:val="24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00D4E"/>
    <w:pPr>
      <w:spacing w:after="0" w:line="240" w:lineRule="auto"/>
      <w:ind w:left="1560"/>
    </w:pPr>
    <w:rPr>
      <w:rFonts w:ascii="Times New Roman" w:eastAsia="Times New Roman" w:hAnsi="Times New Roman"/>
      <w:sz w:val="26"/>
      <w:szCs w:val="24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00D4E"/>
    <w:pPr>
      <w:spacing w:after="0" w:line="240" w:lineRule="auto"/>
      <w:ind w:left="1820"/>
    </w:pPr>
    <w:rPr>
      <w:rFonts w:ascii="Times New Roman" w:eastAsia="Times New Roman" w:hAnsi="Times New Roman"/>
      <w:sz w:val="26"/>
      <w:szCs w:val="24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00D4E"/>
    <w:pPr>
      <w:spacing w:after="0" w:line="240" w:lineRule="auto"/>
      <w:ind w:left="2080"/>
    </w:pPr>
    <w:rPr>
      <w:rFonts w:ascii="Times New Roman" w:eastAsia="Times New Roman" w:hAnsi="Times New Roman"/>
      <w:sz w:val="26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500D4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500D4E"/>
    <w:pPr>
      <w:spacing w:after="0" w:line="240" w:lineRule="auto"/>
    </w:pPr>
    <w:rPr>
      <w:rFonts w:ascii="Garamond" w:eastAsia="Times New Roman" w:hAnsi="Garamond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00D4E"/>
    <w:rPr>
      <w:rFonts w:ascii="Garamond" w:hAnsi="Garamond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99"/>
    <w:qFormat/>
    <w:rsid w:val="00500D4E"/>
    <w:pPr>
      <w:spacing w:before="120" w:after="120" w:line="240" w:lineRule="auto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Lista">
    <w:name w:val="List"/>
    <w:basedOn w:val="Tekstpodstawowy"/>
    <w:uiPriority w:val="99"/>
    <w:rsid w:val="00500D4E"/>
    <w:pPr>
      <w:tabs>
        <w:tab w:val="left" w:pos="720"/>
      </w:tabs>
      <w:spacing w:after="80"/>
      <w:ind w:left="720" w:hanging="360"/>
    </w:pPr>
    <w:rPr>
      <w:rFonts w:ascii="Garamond" w:hAnsi="Garamond" w:cs="Times New Roman"/>
      <w:bCs w:val="0"/>
      <w:sz w:val="24"/>
      <w:szCs w:val="20"/>
    </w:rPr>
  </w:style>
  <w:style w:type="character" w:styleId="UyteHipercze">
    <w:name w:val="FollowedHyperlink"/>
    <w:aliases w:val="OdwiedzoneHiperłącze"/>
    <w:basedOn w:val="Domylnaczcionkaakapitu"/>
    <w:uiPriority w:val="99"/>
    <w:rsid w:val="00500D4E"/>
    <w:rPr>
      <w:rFonts w:cs="Times New Roman"/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rsid w:val="00500D4E"/>
    <w:pPr>
      <w:spacing w:after="0" w:line="240" w:lineRule="auto"/>
      <w:ind w:firstLine="709"/>
      <w:jc w:val="both"/>
    </w:pPr>
    <w:rPr>
      <w:rFonts w:ascii="Tahoma" w:eastAsia="Times New Roman" w:hAnsi="Tahoma"/>
      <w:sz w:val="20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500D4E"/>
    <w:rPr>
      <w:rFonts w:ascii="Tahoma" w:hAnsi="Tahoma" w:cs="Times New Roman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00D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00D4E"/>
    <w:rPr>
      <w:rFonts w:ascii="Garamond" w:hAnsi="Garamond" w:cs="Times New Roman"/>
      <w:b/>
      <w:bCs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uiPriority w:val="99"/>
    <w:rsid w:val="00500D4E"/>
    <w:pPr>
      <w:widowControl w:val="0"/>
      <w:spacing w:after="0" w:line="260" w:lineRule="auto"/>
      <w:ind w:left="40"/>
    </w:pPr>
    <w:rPr>
      <w:rFonts w:ascii="Arial" w:eastAsia="Times New Roman" w:hAnsi="Arial"/>
      <w:sz w:val="24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500D4E"/>
    <w:pPr>
      <w:shd w:val="clear" w:color="auto" w:fill="000080"/>
      <w:spacing w:after="0" w:line="240" w:lineRule="auto"/>
    </w:pPr>
    <w:rPr>
      <w:rFonts w:ascii="Tahoma" w:eastAsia="Times New Roman" w:hAnsi="Tahoma" w:cs="Tahoma"/>
      <w:sz w:val="2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500D4E"/>
    <w:rPr>
      <w:rFonts w:ascii="Tahoma" w:hAnsi="Tahoma" w:cs="Tahoma"/>
      <w:sz w:val="16"/>
      <w:szCs w:val="16"/>
      <w:shd w:val="clear" w:color="auto" w:fill="000080"/>
      <w:lang w:eastAsia="pl-PL"/>
    </w:rPr>
  </w:style>
  <w:style w:type="paragraph" w:customStyle="1" w:styleId="1">
    <w:name w:val="1"/>
    <w:basedOn w:val="Normalny"/>
    <w:uiPriority w:val="99"/>
    <w:rsid w:val="00500D4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99"/>
    <w:qFormat/>
    <w:rsid w:val="00500D4E"/>
    <w:rPr>
      <w:rFonts w:cs="Times New Roman"/>
      <w:b/>
    </w:rPr>
  </w:style>
  <w:style w:type="paragraph" w:customStyle="1" w:styleId="ust">
    <w:name w:val="ust"/>
    <w:uiPriority w:val="99"/>
    <w:rsid w:val="00500D4E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dane1">
    <w:name w:val="dane1"/>
    <w:uiPriority w:val="99"/>
    <w:rsid w:val="00500D4E"/>
    <w:rPr>
      <w:color w:val="0000CD"/>
    </w:rPr>
  </w:style>
  <w:style w:type="paragraph" w:customStyle="1" w:styleId="ZnakZnak1ZnakZnak">
    <w:name w:val="Znak Znak1 Znak Znak"/>
    <w:basedOn w:val="Normalny"/>
    <w:uiPriority w:val="99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Znak">
    <w:name w:val="Znak Znak1 Znak"/>
    <w:basedOn w:val="Normalny"/>
    <w:uiPriority w:val="99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andardowyStandardowy12">
    <w:name w:val="Standardowy.Standardowy12"/>
    <w:uiPriority w:val="99"/>
    <w:rsid w:val="00500D4E"/>
    <w:rPr>
      <w:rFonts w:ascii="Garamond" w:eastAsia="Times New Roman" w:hAnsi="Garamond"/>
      <w:sz w:val="26"/>
      <w:szCs w:val="20"/>
    </w:rPr>
  </w:style>
  <w:style w:type="paragraph" w:customStyle="1" w:styleId="StandardowyStandardowy11">
    <w:name w:val="Standardowy.Standardowy11"/>
    <w:uiPriority w:val="99"/>
    <w:rsid w:val="00500D4E"/>
    <w:rPr>
      <w:rFonts w:ascii="Garamond" w:eastAsia="Times New Roman" w:hAnsi="Garamond"/>
      <w:sz w:val="26"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rsid w:val="00500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500D4E"/>
    <w:rPr>
      <w:rFonts w:ascii="Courier New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00D4E"/>
    <w:pPr>
      <w:spacing w:after="0" w:line="240" w:lineRule="auto"/>
    </w:pPr>
    <w:rPr>
      <w:rFonts w:ascii="Garamond" w:eastAsia="Times New Roman" w:hAnsi="Garamond"/>
      <w:sz w:val="26"/>
      <w:szCs w:val="16"/>
      <w:lang w:eastAsia="pl-PL"/>
    </w:rPr>
  </w:style>
  <w:style w:type="character" w:customStyle="1" w:styleId="EndnoteTextChar">
    <w:name w:val="Endnote Text Char"/>
    <w:basedOn w:val="Domylnaczcionkaakapitu"/>
    <w:uiPriority w:val="99"/>
    <w:semiHidden/>
    <w:locked/>
    <w:rsid w:val="00500D4E"/>
    <w:rPr>
      <w:rFonts w:ascii="Garamond" w:hAnsi="Garamond" w:cs="Times New Roman"/>
      <w:sz w:val="26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500D4E"/>
    <w:rPr>
      <w:rFonts w:ascii="Garamond" w:hAnsi="Garamond" w:cs="Times New Roman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500D4E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Verdana" w:eastAsia="Times New Roman" w:hAnsi="Verdana" w:cs="Verdana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500D4E"/>
    <w:pPr>
      <w:widowControl w:val="0"/>
      <w:autoSpaceDE w:val="0"/>
      <w:autoSpaceDN w:val="0"/>
      <w:adjustRightInd w:val="0"/>
      <w:spacing w:after="0" w:line="221" w:lineRule="exact"/>
    </w:pPr>
    <w:rPr>
      <w:rFonts w:ascii="Verdana" w:eastAsia="Times New Roman" w:hAnsi="Verdana" w:cs="Verdana"/>
      <w:sz w:val="24"/>
      <w:szCs w:val="24"/>
      <w:lang w:eastAsia="pl-PL"/>
    </w:rPr>
  </w:style>
  <w:style w:type="character" w:customStyle="1" w:styleId="FontStyle72">
    <w:name w:val="Font Style72"/>
    <w:uiPriority w:val="99"/>
    <w:rsid w:val="00500D4E"/>
    <w:rPr>
      <w:rFonts w:ascii="Verdana" w:hAnsi="Verdana"/>
      <w:color w:val="000000"/>
      <w:sz w:val="18"/>
    </w:rPr>
  </w:style>
  <w:style w:type="paragraph" w:customStyle="1" w:styleId="BodyTextIndent1">
    <w:name w:val="Body Text Indent1"/>
    <w:basedOn w:val="Normalny"/>
    <w:link w:val="BodyTextIndentChar"/>
    <w:uiPriority w:val="99"/>
    <w:rsid w:val="00500D4E"/>
    <w:pPr>
      <w:spacing w:after="0" w:line="240" w:lineRule="auto"/>
      <w:ind w:left="1418"/>
    </w:pPr>
    <w:rPr>
      <w:rFonts w:ascii="Tahoma" w:eastAsia="SimSun" w:hAnsi="Tahoma"/>
      <w:b/>
      <w:bCs/>
      <w:sz w:val="16"/>
      <w:szCs w:val="16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500D4E"/>
    <w:pPr>
      <w:ind w:firstLine="360"/>
    </w:pPr>
    <w:rPr>
      <w:rFonts w:ascii="Garamond" w:hAnsi="Garamond" w:cs="Garamond"/>
      <w:bCs w:val="0"/>
      <w:sz w:val="26"/>
      <w:szCs w:val="26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500D4E"/>
    <w:rPr>
      <w:rFonts w:ascii="Garamond" w:hAnsi="Garamond" w:cs="Garamond"/>
      <w:bCs/>
      <w:sz w:val="26"/>
      <w:szCs w:val="26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500D4E"/>
    <w:pPr>
      <w:ind w:left="360" w:firstLine="360"/>
    </w:pPr>
    <w:rPr>
      <w:rFonts w:ascii="Garamond" w:hAnsi="Garamond" w:cs="Garamond"/>
      <w:b w:val="0"/>
      <w:bCs w:val="0"/>
      <w:sz w:val="26"/>
      <w:szCs w:val="26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500D4E"/>
    <w:rPr>
      <w:rFonts w:ascii="Garamond" w:hAnsi="Garamond" w:cs="Garamond"/>
      <w:b/>
      <w:bCs/>
      <w:sz w:val="26"/>
      <w:szCs w:val="26"/>
      <w:lang w:eastAsia="pl-PL"/>
    </w:rPr>
  </w:style>
  <w:style w:type="paragraph" w:customStyle="1" w:styleId="BodyText31">
    <w:name w:val="Body Text 31"/>
    <w:basedOn w:val="Normalny"/>
    <w:uiPriority w:val="99"/>
    <w:rsid w:val="00500D4E"/>
    <w:pPr>
      <w:widowControl w:val="0"/>
      <w:spacing w:after="0" w:line="260" w:lineRule="auto"/>
      <w:jc w:val="both"/>
    </w:pPr>
    <w:rPr>
      <w:rFonts w:ascii="Garamond" w:eastAsia="Times New Roman" w:hAnsi="Garamond" w:cs="Garamond"/>
      <w:sz w:val="24"/>
      <w:szCs w:val="24"/>
      <w:lang w:eastAsia="pl-PL"/>
    </w:rPr>
  </w:style>
  <w:style w:type="paragraph" w:customStyle="1" w:styleId="BodyText21">
    <w:name w:val="Body Text 21"/>
    <w:basedOn w:val="Normalny"/>
    <w:uiPriority w:val="99"/>
    <w:rsid w:val="00500D4E"/>
    <w:pPr>
      <w:spacing w:after="0" w:line="280" w:lineRule="auto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customStyle="1" w:styleId="BodyTextIndent31">
    <w:name w:val="Body Text Indent 31"/>
    <w:basedOn w:val="Normalny"/>
    <w:uiPriority w:val="99"/>
    <w:rsid w:val="00500D4E"/>
    <w:pPr>
      <w:widowControl w:val="0"/>
      <w:spacing w:after="0" w:line="260" w:lineRule="auto"/>
      <w:ind w:left="40"/>
    </w:pPr>
    <w:rPr>
      <w:rFonts w:ascii="Arial" w:eastAsia="Times New Roman" w:hAnsi="Arial" w:cs="Arial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500D4E"/>
    <w:pPr>
      <w:spacing w:after="0" w:line="240" w:lineRule="auto"/>
      <w:ind w:left="566" w:hanging="283"/>
    </w:pPr>
    <w:rPr>
      <w:rFonts w:ascii="Garamond" w:eastAsia="Times New Roman" w:hAnsi="Garamond" w:cs="Garamond"/>
      <w:sz w:val="26"/>
      <w:szCs w:val="26"/>
      <w:lang w:eastAsia="pl-PL"/>
    </w:rPr>
  </w:style>
  <w:style w:type="paragraph" w:styleId="Lista3">
    <w:name w:val="List 3"/>
    <w:basedOn w:val="Normalny"/>
    <w:uiPriority w:val="99"/>
    <w:rsid w:val="00500D4E"/>
    <w:pPr>
      <w:spacing w:after="0" w:line="240" w:lineRule="auto"/>
      <w:ind w:left="849" w:hanging="283"/>
    </w:pPr>
    <w:rPr>
      <w:rFonts w:ascii="Garamond" w:eastAsia="Times New Roman" w:hAnsi="Garamond" w:cs="Garamond"/>
      <w:sz w:val="26"/>
      <w:szCs w:val="26"/>
      <w:lang w:eastAsia="pl-PL"/>
    </w:rPr>
  </w:style>
  <w:style w:type="paragraph" w:styleId="Listapunktowana2">
    <w:name w:val="List Bullet 2"/>
    <w:basedOn w:val="Normalny"/>
    <w:uiPriority w:val="99"/>
    <w:rsid w:val="00500D4E"/>
    <w:pPr>
      <w:numPr>
        <w:numId w:val="1"/>
      </w:numPr>
      <w:tabs>
        <w:tab w:val="num" w:pos="926"/>
      </w:tabs>
      <w:spacing w:after="0" w:line="240" w:lineRule="auto"/>
    </w:pPr>
    <w:rPr>
      <w:rFonts w:ascii="Garamond" w:eastAsia="Times New Roman" w:hAnsi="Garamond" w:cs="Garamond"/>
      <w:sz w:val="26"/>
      <w:szCs w:val="26"/>
      <w:lang w:eastAsia="pl-PL"/>
    </w:rPr>
  </w:style>
  <w:style w:type="paragraph" w:styleId="Listapunktowana3">
    <w:name w:val="List Bullet 3"/>
    <w:basedOn w:val="Normalny"/>
    <w:uiPriority w:val="99"/>
    <w:rsid w:val="00500D4E"/>
    <w:pPr>
      <w:numPr>
        <w:numId w:val="2"/>
      </w:numPr>
      <w:spacing w:after="0" w:line="240" w:lineRule="auto"/>
    </w:pPr>
    <w:rPr>
      <w:rFonts w:ascii="Garamond" w:eastAsia="Times New Roman" w:hAnsi="Garamond" w:cs="Garamond"/>
      <w:sz w:val="26"/>
      <w:szCs w:val="26"/>
      <w:lang w:eastAsia="pl-PL"/>
    </w:rPr>
  </w:style>
  <w:style w:type="paragraph" w:styleId="Wcicienormalne">
    <w:name w:val="Normal Indent"/>
    <w:basedOn w:val="Normalny"/>
    <w:uiPriority w:val="99"/>
    <w:rsid w:val="00500D4E"/>
    <w:pPr>
      <w:spacing w:after="0" w:line="240" w:lineRule="auto"/>
      <w:ind w:left="708"/>
    </w:pPr>
    <w:rPr>
      <w:rFonts w:ascii="Garamond" w:eastAsia="Times New Roman" w:hAnsi="Garamond" w:cs="Garamond"/>
      <w:sz w:val="26"/>
      <w:szCs w:val="26"/>
      <w:lang w:eastAsia="pl-PL"/>
    </w:rPr>
  </w:style>
  <w:style w:type="character" w:customStyle="1" w:styleId="ZnakZnak14">
    <w:name w:val="Znak Znak14"/>
    <w:uiPriority w:val="99"/>
    <w:rsid w:val="00500D4E"/>
    <w:rPr>
      <w:rFonts w:ascii="Tahoma" w:hAnsi="Tahoma"/>
      <w:b/>
      <w:sz w:val="16"/>
      <w:lang w:val="pl-PL" w:eastAsia="pl-PL"/>
    </w:rPr>
  </w:style>
  <w:style w:type="character" w:customStyle="1" w:styleId="ZnakZnak12">
    <w:name w:val="Znak Znak12"/>
    <w:uiPriority w:val="99"/>
    <w:rsid w:val="00500D4E"/>
    <w:rPr>
      <w:rFonts w:ascii="Tahoma" w:hAnsi="Tahoma"/>
      <w:i/>
      <w:sz w:val="16"/>
      <w:lang w:val="pl-PL" w:eastAsia="pl-PL"/>
    </w:rPr>
  </w:style>
  <w:style w:type="character" w:customStyle="1" w:styleId="NagwekstronyZnakZnak">
    <w:name w:val="Nagłówek strony Znak Znak"/>
    <w:uiPriority w:val="99"/>
    <w:rsid w:val="00500D4E"/>
    <w:rPr>
      <w:rFonts w:ascii="Garamond" w:hAnsi="Garamond"/>
      <w:sz w:val="16"/>
      <w:lang w:val="pl-PL" w:eastAsia="pl-PL"/>
    </w:rPr>
  </w:style>
  <w:style w:type="paragraph" w:customStyle="1" w:styleId="ZnakZnak1ZnakZnakZnak">
    <w:name w:val="Znak Znak1 Znak Znak Znak"/>
    <w:basedOn w:val="Normalny"/>
    <w:uiPriority w:val="99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andardowyStandardowy13">
    <w:name w:val="Standardowy.Standardowy13"/>
    <w:uiPriority w:val="99"/>
    <w:rsid w:val="00500D4E"/>
    <w:rPr>
      <w:rFonts w:ascii="Garamond" w:eastAsia="Times New Roman" w:hAnsi="Garamond"/>
      <w:sz w:val="26"/>
      <w:szCs w:val="20"/>
    </w:rPr>
  </w:style>
  <w:style w:type="paragraph" w:customStyle="1" w:styleId="StandardowyStandardowy1Standardowy11">
    <w:name w:val="Standardowy.Standardowy1.Standardowy11"/>
    <w:uiPriority w:val="99"/>
    <w:rsid w:val="00500D4E"/>
    <w:rPr>
      <w:rFonts w:ascii="Garamond" w:eastAsia="Times New Roman" w:hAnsi="Garamond"/>
      <w:sz w:val="26"/>
      <w:szCs w:val="20"/>
    </w:rPr>
  </w:style>
  <w:style w:type="paragraph" w:styleId="Bezodstpw">
    <w:name w:val="No Spacing"/>
    <w:uiPriority w:val="99"/>
    <w:qFormat/>
    <w:rsid w:val="00500D4E"/>
    <w:rPr>
      <w:rFonts w:eastAsia="Times New Roman"/>
      <w:lang w:eastAsia="en-US"/>
    </w:rPr>
  </w:style>
  <w:style w:type="paragraph" w:customStyle="1" w:styleId="Bezodstpw1">
    <w:name w:val="Bez odstępów1"/>
    <w:uiPriority w:val="99"/>
    <w:rsid w:val="00500D4E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500D4E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500D4E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aliases w:val="Footnote symbol"/>
    <w:basedOn w:val="Domylnaczcionkaakapitu"/>
    <w:uiPriority w:val="99"/>
    <w:rsid w:val="00500D4E"/>
    <w:rPr>
      <w:rFonts w:cs="Times New Roman"/>
      <w:vertAlign w:val="superscript"/>
    </w:rPr>
  </w:style>
  <w:style w:type="paragraph" w:customStyle="1" w:styleId="Default">
    <w:name w:val="Default"/>
    <w:uiPriority w:val="99"/>
    <w:rsid w:val="00500D4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500D4E"/>
    <w:pPr>
      <w:ind w:left="720"/>
    </w:pPr>
    <w:rPr>
      <w:rFonts w:eastAsia="Times New Roman" w:cs="Calibri"/>
    </w:rPr>
  </w:style>
  <w:style w:type="paragraph" w:customStyle="1" w:styleId="Znak17">
    <w:name w:val="Znak17"/>
    <w:basedOn w:val="Normalny"/>
    <w:uiPriority w:val="99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Akapit z listą numerowaną,Numerowanie,Akapit z listą BS,sw tekst,Kolorowa lista — akcent 11,L1,Akapit z listą5,normalny tekst,Podsis rysunku,Odstavec,maz_wyliczenie,opis dzialania,K-P_odwolanie,A_wyliczenie,Akapit z listą 1,CW_Lista,lp1"/>
    <w:basedOn w:val="Normalny"/>
    <w:link w:val="AkapitzlistZnak"/>
    <w:uiPriority w:val="99"/>
    <w:qFormat/>
    <w:rsid w:val="00500D4E"/>
    <w:pPr>
      <w:spacing w:after="200" w:line="276" w:lineRule="auto"/>
      <w:ind w:left="720"/>
      <w:contextualSpacing/>
    </w:pPr>
    <w:rPr>
      <w:szCs w:val="20"/>
      <w:lang w:eastAsia="pl-PL"/>
    </w:rPr>
  </w:style>
  <w:style w:type="paragraph" w:customStyle="1" w:styleId="ZnakZnak1ZnakZnakZnakZnak">
    <w:name w:val="Znak Znak1 Znak Znak Znak Znak"/>
    <w:basedOn w:val="Normalny"/>
    <w:uiPriority w:val="99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311">
    <w:name w:val="Tekst podstawowy 311"/>
    <w:basedOn w:val="Normalny"/>
    <w:uiPriority w:val="99"/>
    <w:rsid w:val="00500D4E"/>
    <w:pPr>
      <w:widowControl w:val="0"/>
      <w:spacing w:after="0" w:line="2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customStyle="1" w:styleId="Tabela-Siatka1">
    <w:name w:val="Tabela - Siatka1"/>
    <w:uiPriority w:val="99"/>
    <w:rsid w:val="00500D4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11">
    <w:name w:val="Tekst podstawowy 211"/>
    <w:basedOn w:val="Normalny"/>
    <w:uiPriority w:val="99"/>
    <w:rsid w:val="00500D4E"/>
    <w:pPr>
      <w:spacing w:after="0" w:line="280" w:lineRule="auto"/>
    </w:pPr>
    <w:rPr>
      <w:rFonts w:ascii="Arial" w:eastAsia="Times New Roman" w:hAnsi="Arial"/>
      <w:i/>
      <w:sz w:val="20"/>
      <w:szCs w:val="20"/>
      <w:lang w:eastAsia="pl-PL"/>
    </w:rPr>
  </w:style>
  <w:style w:type="paragraph" w:customStyle="1" w:styleId="Tekstpodstawowywcity311">
    <w:name w:val="Tekst podstawowy wcięty 311"/>
    <w:basedOn w:val="Normalny"/>
    <w:uiPriority w:val="99"/>
    <w:rsid w:val="00500D4E"/>
    <w:pPr>
      <w:widowControl w:val="0"/>
      <w:spacing w:after="0" w:line="260" w:lineRule="auto"/>
      <w:ind w:left="40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ZnakZnak141">
    <w:name w:val="Znak Znak141"/>
    <w:uiPriority w:val="99"/>
    <w:rsid w:val="00500D4E"/>
    <w:rPr>
      <w:rFonts w:ascii="Tahoma" w:hAnsi="Tahoma"/>
      <w:b/>
      <w:sz w:val="16"/>
      <w:lang w:val="pl-PL" w:eastAsia="pl-PL"/>
    </w:rPr>
  </w:style>
  <w:style w:type="character" w:customStyle="1" w:styleId="ZnakZnak121">
    <w:name w:val="Znak Znak121"/>
    <w:uiPriority w:val="99"/>
    <w:rsid w:val="00500D4E"/>
    <w:rPr>
      <w:rFonts w:ascii="Tahoma" w:hAnsi="Tahoma"/>
      <w:i/>
      <w:sz w:val="16"/>
      <w:lang w:val="pl-PL" w:eastAsia="pl-PL"/>
    </w:rPr>
  </w:style>
  <w:style w:type="paragraph" w:customStyle="1" w:styleId="Znak17ZnakZnak">
    <w:name w:val="Znak17 Znak Znak"/>
    <w:basedOn w:val="Normalny"/>
    <w:uiPriority w:val="99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stronyZnakZnak1">
    <w:name w:val="Nagłówek strony Znak Znak1"/>
    <w:uiPriority w:val="99"/>
    <w:locked/>
    <w:rsid w:val="00500D4E"/>
    <w:rPr>
      <w:rFonts w:ascii="Garamond" w:hAnsi="Garamond"/>
      <w:sz w:val="16"/>
      <w:lang w:val="pl-PL" w:eastAsia="pl-PL"/>
    </w:rPr>
  </w:style>
  <w:style w:type="character" w:customStyle="1" w:styleId="apple-converted-space">
    <w:name w:val="apple-converted-space"/>
    <w:uiPriority w:val="99"/>
    <w:rsid w:val="00500D4E"/>
  </w:style>
  <w:style w:type="paragraph" w:customStyle="1" w:styleId="Znak17ZnakZnak1">
    <w:name w:val="Znak17 Znak Znak1"/>
    <w:basedOn w:val="Normalny"/>
    <w:uiPriority w:val="99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3">
    <w:name w:val="Znak Znak3"/>
    <w:basedOn w:val="Normalny"/>
    <w:uiPriority w:val="99"/>
    <w:rsid w:val="00500D4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przypisukocowego">
    <w:name w:val="endnote reference"/>
    <w:basedOn w:val="Domylnaczcionkaakapitu"/>
    <w:uiPriority w:val="99"/>
    <w:rsid w:val="00500D4E"/>
    <w:rPr>
      <w:rFonts w:cs="Times New Roman"/>
      <w:vertAlign w:val="superscript"/>
    </w:rPr>
  </w:style>
  <w:style w:type="paragraph" w:customStyle="1" w:styleId="TableParagraph">
    <w:name w:val="Table Paragraph"/>
    <w:basedOn w:val="Normalny"/>
    <w:uiPriority w:val="99"/>
    <w:rsid w:val="00500D4E"/>
    <w:pPr>
      <w:widowControl w:val="0"/>
      <w:spacing w:after="0" w:line="240" w:lineRule="auto"/>
    </w:pPr>
    <w:rPr>
      <w:lang w:val="en-US"/>
    </w:rPr>
  </w:style>
  <w:style w:type="character" w:customStyle="1" w:styleId="tlid-translation">
    <w:name w:val="tlid-translation"/>
    <w:uiPriority w:val="99"/>
    <w:rsid w:val="00500D4E"/>
  </w:style>
  <w:style w:type="paragraph" w:customStyle="1" w:styleId="font5">
    <w:name w:val="font5"/>
    <w:basedOn w:val="Normalny"/>
    <w:uiPriority w:val="99"/>
    <w:rsid w:val="00EB32E3"/>
    <w:pPr>
      <w:spacing w:before="100" w:beforeAutospacing="1" w:after="100" w:afterAutospacing="1" w:line="240" w:lineRule="auto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font6">
    <w:name w:val="font6"/>
    <w:basedOn w:val="Normalny"/>
    <w:uiPriority w:val="99"/>
    <w:rsid w:val="00EB32E3"/>
    <w:pPr>
      <w:spacing w:before="100" w:beforeAutospacing="1" w:after="100" w:afterAutospacing="1" w:line="240" w:lineRule="auto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font7">
    <w:name w:val="font7"/>
    <w:basedOn w:val="Normalny"/>
    <w:uiPriority w:val="99"/>
    <w:rsid w:val="00EB32E3"/>
    <w:pPr>
      <w:spacing w:before="100" w:beforeAutospacing="1" w:after="100" w:afterAutospacing="1" w:line="240" w:lineRule="auto"/>
    </w:pPr>
    <w:rPr>
      <w:rFonts w:ascii="Verdana" w:eastAsia="Times New Roman" w:hAnsi="Verdana"/>
      <w:color w:val="000000"/>
      <w:sz w:val="16"/>
      <w:szCs w:val="16"/>
      <w:lang w:eastAsia="pl-PL"/>
    </w:rPr>
  </w:style>
  <w:style w:type="paragraph" w:customStyle="1" w:styleId="font8">
    <w:name w:val="font8"/>
    <w:basedOn w:val="Normalny"/>
    <w:uiPriority w:val="99"/>
    <w:rsid w:val="00EB32E3"/>
    <w:pPr>
      <w:spacing w:before="100" w:beforeAutospacing="1" w:after="100" w:afterAutospacing="1" w:line="240" w:lineRule="auto"/>
    </w:pPr>
    <w:rPr>
      <w:rFonts w:ascii="Verdana" w:eastAsia="Times New Roman" w:hAnsi="Verdana"/>
      <w:b/>
      <w:bCs/>
      <w:color w:val="000000"/>
      <w:sz w:val="16"/>
      <w:szCs w:val="16"/>
      <w:lang w:eastAsia="pl-PL"/>
    </w:rPr>
  </w:style>
  <w:style w:type="paragraph" w:customStyle="1" w:styleId="font9">
    <w:name w:val="font9"/>
    <w:basedOn w:val="Normalny"/>
    <w:uiPriority w:val="99"/>
    <w:rsid w:val="00EB32E3"/>
    <w:pPr>
      <w:spacing w:before="100" w:beforeAutospacing="1" w:after="100" w:afterAutospacing="1" w:line="240" w:lineRule="auto"/>
    </w:pPr>
    <w:rPr>
      <w:rFonts w:ascii="Verdana" w:eastAsia="Times New Roman" w:hAnsi="Verdana"/>
      <w:i/>
      <w:iCs/>
      <w:sz w:val="16"/>
      <w:szCs w:val="16"/>
      <w:lang w:eastAsia="pl-PL"/>
    </w:rPr>
  </w:style>
  <w:style w:type="paragraph" w:customStyle="1" w:styleId="font10">
    <w:name w:val="font10"/>
    <w:basedOn w:val="Normalny"/>
    <w:uiPriority w:val="99"/>
    <w:rsid w:val="00EB32E3"/>
    <w:pPr>
      <w:spacing w:before="100" w:beforeAutospacing="1" w:after="100" w:afterAutospacing="1" w:line="240" w:lineRule="auto"/>
    </w:pPr>
    <w:rPr>
      <w:rFonts w:ascii="Verdana" w:eastAsia="Times New Roman" w:hAnsi="Verdana"/>
      <w:b/>
      <w:bCs/>
      <w:color w:val="000000"/>
      <w:sz w:val="16"/>
      <w:szCs w:val="16"/>
      <w:lang w:eastAsia="pl-PL"/>
    </w:rPr>
  </w:style>
  <w:style w:type="paragraph" w:customStyle="1" w:styleId="font11">
    <w:name w:val="font11"/>
    <w:basedOn w:val="Normalny"/>
    <w:uiPriority w:val="99"/>
    <w:rsid w:val="00EB32E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font12">
    <w:name w:val="font12"/>
    <w:basedOn w:val="Normalny"/>
    <w:uiPriority w:val="99"/>
    <w:rsid w:val="00EB32E3"/>
    <w:pPr>
      <w:spacing w:before="100" w:beforeAutospacing="1" w:after="100" w:afterAutospacing="1" w:line="240" w:lineRule="auto"/>
    </w:pPr>
    <w:rPr>
      <w:rFonts w:ascii="Czcionka tekstu podstawowego" w:eastAsia="Times New Roman" w:hAnsi="Czcionka tekstu podstawowego"/>
      <w:sz w:val="16"/>
      <w:szCs w:val="16"/>
      <w:lang w:eastAsia="pl-PL"/>
    </w:rPr>
  </w:style>
  <w:style w:type="paragraph" w:customStyle="1" w:styleId="xl78">
    <w:name w:val="xl78"/>
    <w:basedOn w:val="Normalny"/>
    <w:uiPriority w:val="99"/>
    <w:rsid w:val="00EB32E3"/>
    <w:pPr>
      <w:spacing w:before="100" w:beforeAutospacing="1" w:after="100" w:afterAutospacing="1" w:line="240" w:lineRule="auto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79">
    <w:name w:val="xl79"/>
    <w:basedOn w:val="Normalny"/>
    <w:uiPriority w:val="99"/>
    <w:rsid w:val="00EB32E3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80">
    <w:name w:val="xl80"/>
    <w:basedOn w:val="Normalny"/>
    <w:uiPriority w:val="99"/>
    <w:rsid w:val="00EB32E3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81">
    <w:name w:val="xl81"/>
    <w:basedOn w:val="Normalny"/>
    <w:uiPriority w:val="99"/>
    <w:rsid w:val="00EB32E3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82">
    <w:name w:val="xl82"/>
    <w:basedOn w:val="Normalny"/>
    <w:uiPriority w:val="99"/>
    <w:rsid w:val="00EB32E3"/>
    <w:pP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83">
    <w:name w:val="xl83"/>
    <w:basedOn w:val="Normalny"/>
    <w:uiPriority w:val="99"/>
    <w:rsid w:val="00EB32E3"/>
    <w:pPr>
      <w:spacing w:before="100" w:beforeAutospacing="1" w:after="100" w:afterAutospacing="1" w:line="240" w:lineRule="auto"/>
      <w:jc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84">
    <w:name w:val="xl84"/>
    <w:basedOn w:val="Normalny"/>
    <w:uiPriority w:val="99"/>
    <w:rsid w:val="00EB32E3"/>
    <w:pP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85">
    <w:name w:val="xl85"/>
    <w:basedOn w:val="Normalny"/>
    <w:uiPriority w:val="99"/>
    <w:rsid w:val="00EB32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6">
    <w:name w:val="xl86"/>
    <w:basedOn w:val="Normalny"/>
    <w:uiPriority w:val="99"/>
    <w:rsid w:val="00EB32E3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87">
    <w:name w:val="xl87"/>
    <w:basedOn w:val="Normalny"/>
    <w:uiPriority w:val="99"/>
    <w:rsid w:val="00EB32E3"/>
    <w:pPr>
      <w:pBdr>
        <w:top w:val="single" w:sz="4" w:space="0" w:color="D9D9D9"/>
        <w:left w:val="single" w:sz="8" w:space="0" w:color="000000"/>
        <w:bottom w:val="single" w:sz="4" w:space="0" w:color="D9D9D9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88">
    <w:name w:val="xl88"/>
    <w:basedOn w:val="Normalny"/>
    <w:uiPriority w:val="99"/>
    <w:rsid w:val="00EB32E3"/>
    <w:pPr>
      <w:pBdr>
        <w:top w:val="single" w:sz="4" w:space="0" w:color="D9D9D9"/>
        <w:left w:val="single" w:sz="4" w:space="0" w:color="000000"/>
        <w:bottom w:val="single" w:sz="4" w:space="0" w:color="D9D9D9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89">
    <w:name w:val="xl89"/>
    <w:basedOn w:val="Normalny"/>
    <w:uiPriority w:val="99"/>
    <w:rsid w:val="00EB32E3"/>
    <w:pPr>
      <w:pBdr>
        <w:top w:val="single" w:sz="4" w:space="0" w:color="D9D9D9"/>
        <w:left w:val="single" w:sz="4" w:space="0" w:color="000000"/>
        <w:bottom w:val="single" w:sz="4" w:space="0" w:color="D9D9D9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90">
    <w:name w:val="xl90"/>
    <w:basedOn w:val="Normalny"/>
    <w:uiPriority w:val="99"/>
    <w:rsid w:val="00EB32E3"/>
    <w:pPr>
      <w:pBdr>
        <w:top w:val="single" w:sz="4" w:space="0" w:color="D9D9D9"/>
        <w:left w:val="single" w:sz="4" w:space="0" w:color="000000"/>
        <w:bottom w:val="single" w:sz="4" w:space="0" w:color="D9D9D9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91">
    <w:name w:val="xl91"/>
    <w:basedOn w:val="Normalny"/>
    <w:uiPriority w:val="99"/>
    <w:rsid w:val="00EB32E3"/>
    <w:pPr>
      <w:pBdr>
        <w:top w:val="single" w:sz="4" w:space="0" w:color="D9D9D9"/>
        <w:left w:val="single" w:sz="4" w:space="0" w:color="000000"/>
        <w:bottom w:val="single" w:sz="4" w:space="0" w:color="D9D9D9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92">
    <w:name w:val="xl92"/>
    <w:basedOn w:val="Normalny"/>
    <w:uiPriority w:val="99"/>
    <w:rsid w:val="00EB32E3"/>
    <w:pPr>
      <w:pBdr>
        <w:top w:val="single" w:sz="4" w:space="0" w:color="D9D9D9"/>
        <w:left w:val="single" w:sz="4" w:space="0" w:color="000000"/>
        <w:bottom w:val="single" w:sz="4" w:space="0" w:color="D9D9D9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93">
    <w:name w:val="xl93"/>
    <w:basedOn w:val="Normalny"/>
    <w:uiPriority w:val="99"/>
    <w:rsid w:val="00EB32E3"/>
    <w:pPr>
      <w:pBdr>
        <w:top w:val="single" w:sz="4" w:space="0" w:color="D9D9D9"/>
        <w:left w:val="single" w:sz="4" w:space="0" w:color="000000"/>
        <w:bottom w:val="single" w:sz="4" w:space="0" w:color="D9D9D9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94">
    <w:name w:val="xl94"/>
    <w:basedOn w:val="Normalny"/>
    <w:uiPriority w:val="99"/>
    <w:rsid w:val="00EB32E3"/>
    <w:pPr>
      <w:pBdr>
        <w:top w:val="single" w:sz="4" w:space="0" w:color="D9D9D9"/>
        <w:left w:val="single" w:sz="4" w:space="0" w:color="000000"/>
        <w:bottom w:val="single" w:sz="4" w:space="0" w:color="D9D9D9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95">
    <w:name w:val="xl95"/>
    <w:basedOn w:val="Normalny"/>
    <w:uiPriority w:val="99"/>
    <w:rsid w:val="00EB32E3"/>
    <w:pPr>
      <w:pBdr>
        <w:top w:val="single" w:sz="4" w:space="0" w:color="D9D9D9"/>
        <w:left w:val="single" w:sz="4" w:space="0" w:color="000000"/>
        <w:bottom w:val="single" w:sz="4" w:space="0" w:color="D9D9D9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color w:val="000000"/>
      <w:sz w:val="16"/>
      <w:szCs w:val="16"/>
      <w:lang w:eastAsia="pl-PL"/>
    </w:rPr>
  </w:style>
  <w:style w:type="paragraph" w:customStyle="1" w:styleId="xl96">
    <w:name w:val="xl96"/>
    <w:basedOn w:val="Normalny"/>
    <w:uiPriority w:val="99"/>
    <w:rsid w:val="00EB32E3"/>
    <w:pPr>
      <w:pBdr>
        <w:top w:val="single" w:sz="4" w:space="0" w:color="D9D9D9"/>
        <w:left w:val="single" w:sz="4" w:space="0" w:color="000000"/>
        <w:bottom w:val="single" w:sz="4" w:space="0" w:color="D9D9D9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color w:val="000000"/>
      <w:sz w:val="16"/>
      <w:szCs w:val="16"/>
      <w:lang w:eastAsia="pl-PL"/>
    </w:rPr>
  </w:style>
  <w:style w:type="paragraph" w:customStyle="1" w:styleId="xl97">
    <w:name w:val="xl97"/>
    <w:basedOn w:val="Normalny"/>
    <w:uiPriority w:val="99"/>
    <w:rsid w:val="00EB32E3"/>
    <w:pPr>
      <w:pBdr>
        <w:top w:val="single" w:sz="4" w:space="0" w:color="D9D9D9"/>
        <w:left w:val="single" w:sz="4" w:space="0" w:color="000000"/>
        <w:bottom w:val="single" w:sz="4" w:space="0" w:color="D9D9D9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98">
    <w:name w:val="xl98"/>
    <w:basedOn w:val="Normalny"/>
    <w:uiPriority w:val="99"/>
    <w:rsid w:val="00EB32E3"/>
    <w:pPr>
      <w:pBdr>
        <w:top w:val="single" w:sz="4" w:space="0" w:color="D9D9D9"/>
        <w:left w:val="single" w:sz="4" w:space="0" w:color="000000"/>
        <w:bottom w:val="single" w:sz="4" w:space="0" w:color="D9D9D9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color w:val="000000"/>
      <w:sz w:val="16"/>
      <w:szCs w:val="16"/>
      <w:lang w:eastAsia="pl-PL"/>
    </w:rPr>
  </w:style>
  <w:style w:type="paragraph" w:customStyle="1" w:styleId="xl99">
    <w:name w:val="xl99"/>
    <w:basedOn w:val="Normalny"/>
    <w:uiPriority w:val="99"/>
    <w:rsid w:val="00EB32E3"/>
    <w:pPr>
      <w:pBdr>
        <w:top w:val="single" w:sz="4" w:space="0" w:color="D9D9D9"/>
        <w:left w:val="single" w:sz="8" w:space="0" w:color="000000"/>
        <w:bottom w:val="single" w:sz="4" w:space="0" w:color="D9D9D9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00">
    <w:name w:val="xl100"/>
    <w:basedOn w:val="Normalny"/>
    <w:uiPriority w:val="99"/>
    <w:rsid w:val="00EB32E3"/>
    <w:pPr>
      <w:pBdr>
        <w:top w:val="single" w:sz="4" w:space="0" w:color="D9D9D9"/>
        <w:left w:val="single" w:sz="4" w:space="0" w:color="000000"/>
        <w:bottom w:val="single" w:sz="4" w:space="0" w:color="D9D9D9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01">
    <w:name w:val="xl101"/>
    <w:basedOn w:val="Normalny"/>
    <w:uiPriority w:val="99"/>
    <w:rsid w:val="00EB32E3"/>
    <w:pPr>
      <w:pBdr>
        <w:top w:val="single" w:sz="4" w:space="0" w:color="D9D9D9"/>
        <w:left w:val="single" w:sz="4" w:space="0" w:color="000000"/>
        <w:bottom w:val="single" w:sz="4" w:space="0" w:color="D9D9D9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color w:val="000000"/>
      <w:sz w:val="16"/>
      <w:szCs w:val="16"/>
      <w:lang w:eastAsia="pl-PL"/>
    </w:rPr>
  </w:style>
  <w:style w:type="paragraph" w:customStyle="1" w:styleId="xl102">
    <w:name w:val="xl102"/>
    <w:basedOn w:val="Normalny"/>
    <w:uiPriority w:val="99"/>
    <w:rsid w:val="00EB32E3"/>
    <w:pPr>
      <w:pBdr>
        <w:top w:val="single" w:sz="4" w:space="0" w:color="D9D9D9"/>
        <w:left w:val="single" w:sz="4" w:space="0" w:color="000000"/>
        <w:bottom w:val="single" w:sz="4" w:space="0" w:color="D9D9D9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03">
    <w:name w:val="xl103"/>
    <w:basedOn w:val="Normalny"/>
    <w:uiPriority w:val="99"/>
    <w:rsid w:val="00EB32E3"/>
    <w:pPr>
      <w:pBdr>
        <w:top w:val="single" w:sz="4" w:space="0" w:color="D9D9D9"/>
        <w:left w:val="single" w:sz="4" w:space="0" w:color="000000"/>
        <w:bottom w:val="single" w:sz="4" w:space="0" w:color="D9D9D9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04">
    <w:name w:val="xl104"/>
    <w:basedOn w:val="Normalny"/>
    <w:uiPriority w:val="99"/>
    <w:rsid w:val="00EB32E3"/>
    <w:pPr>
      <w:pBdr>
        <w:top w:val="single" w:sz="4" w:space="0" w:color="D9D9D9"/>
        <w:left w:val="single" w:sz="4" w:space="0" w:color="000000"/>
        <w:bottom w:val="single" w:sz="4" w:space="0" w:color="D9D9D9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05">
    <w:name w:val="xl105"/>
    <w:basedOn w:val="Normalny"/>
    <w:uiPriority w:val="99"/>
    <w:rsid w:val="00EB32E3"/>
    <w:pPr>
      <w:pBdr>
        <w:top w:val="single" w:sz="4" w:space="0" w:color="D9D9D9"/>
        <w:left w:val="single" w:sz="4" w:space="0" w:color="000000"/>
        <w:bottom w:val="single" w:sz="4" w:space="0" w:color="D9D9D9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06">
    <w:name w:val="xl106"/>
    <w:basedOn w:val="Normalny"/>
    <w:uiPriority w:val="99"/>
    <w:rsid w:val="00EB32E3"/>
    <w:pPr>
      <w:pBdr>
        <w:top w:val="single" w:sz="4" w:space="0" w:color="D9D9D9"/>
        <w:left w:val="single" w:sz="4" w:space="0" w:color="000000"/>
        <w:bottom w:val="single" w:sz="4" w:space="0" w:color="D9D9D9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07">
    <w:name w:val="xl107"/>
    <w:basedOn w:val="Normalny"/>
    <w:uiPriority w:val="99"/>
    <w:rsid w:val="00EB32E3"/>
    <w:pPr>
      <w:pBdr>
        <w:top w:val="single" w:sz="4" w:space="0" w:color="D9D9D9"/>
        <w:left w:val="single" w:sz="4" w:space="0" w:color="000000"/>
        <w:bottom w:val="single" w:sz="4" w:space="0" w:color="D9D9D9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08">
    <w:name w:val="xl108"/>
    <w:basedOn w:val="Normalny"/>
    <w:uiPriority w:val="99"/>
    <w:rsid w:val="00EB32E3"/>
    <w:pPr>
      <w:pBdr>
        <w:top w:val="single" w:sz="4" w:space="0" w:color="D9D9D9"/>
        <w:left w:val="single" w:sz="4" w:space="0" w:color="000000"/>
        <w:bottom w:val="single" w:sz="4" w:space="0" w:color="D9D9D9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09">
    <w:name w:val="xl109"/>
    <w:basedOn w:val="Normalny"/>
    <w:uiPriority w:val="99"/>
    <w:rsid w:val="00EB32E3"/>
    <w:pPr>
      <w:pBdr>
        <w:top w:val="single" w:sz="4" w:space="0" w:color="D9D9D9"/>
        <w:left w:val="single" w:sz="4" w:space="0" w:color="000000"/>
        <w:bottom w:val="single" w:sz="4" w:space="0" w:color="D9D9D9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10">
    <w:name w:val="xl110"/>
    <w:basedOn w:val="Normalny"/>
    <w:uiPriority w:val="99"/>
    <w:rsid w:val="00EB32E3"/>
    <w:pPr>
      <w:pBdr>
        <w:top w:val="single" w:sz="4" w:space="0" w:color="D9D9D9"/>
        <w:left w:val="single" w:sz="4" w:space="0" w:color="000000"/>
        <w:bottom w:val="single" w:sz="4" w:space="0" w:color="D9D9D9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11">
    <w:name w:val="xl111"/>
    <w:basedOn w:val="Normalny"/>
    <w:uiPriority w:val="99"/>
    <w:rsid w:val="00EB32E3"/>
    <w:pPr>
      <w:pBdr>
        <w:top w:val="single" w:sz="4" w:space="0" w:color="D9D9D9"/>
        <w:left w:val="single" w:sz="4" w:space="0" w:color="000000"/>
        <w:bottom w:val="single" w:sz="4" w:space="0" w:color="D9D9D9"/>
        <w:right w:val="single" w:sz="4" w:space="0" w:color="000000"/>
      </w:pBdr>
      <w:spacing w:before="100" w:beforeAutospacing="1" w:after="100" w:afterAutospacing="1" w:line="240" w:lineRule="auto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12">
    <w:name w:val="xl112"/>
    <w:basedOn w:val="Normalny"/>
    <w:uiPriority w:val="99"/>
    <w:rsid w:val="00EB32E3"/>
    <w:pPr>
      <w:pBdr>
        <w:top w:val="single" w:sz="4" w:space="0" w:color="D9D9D9"/>
        <w:left w:val="single" w:sz="4" w:space="0" w:color="000000"/>
        <w:bottom w:val="single" w:sz="4" w:space="0" w:color="D9D9D9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color w:val="000000"/>
      <w:sz w:val="16"/>
      <w:szCs w:val="16"/>
      <w:lang w:eastAsia="pl-PL"/>
    </w:rPr>
  </w:style>
  <w:style w:type="paragraph" w:customStyle="1" w:styleId="xl113">
    <w:name w:val="xl113"/>
    <w:basedOn w:val="Normalny"/>
    <w:uiPriority w:val="99"/>
    <w:rsid w:val="00EB32E3"/>
    <w:pPr>
      <w:pBdr>
        <w:top w:val="single" w:sz="4" w:space="0" w:color="D9D9D9"/>
        <w:left w:val="single" w:sz="8" w:space="0" w:color="000000"/>
        <w:bottom w:val="single" w:sz="4" w:space="0" w:color="D9D9D9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14">
    <w:name w:val="xl114"/>
    <w:basedOn w:val="Normalny"/>
    <w:uiPriority w:val="99"/>
    <w:rsid w:val="00EB32E3"/>
    <w:pPr>
      <w:pBdr>
        <w:top w:val="single" w:sz="4" w:space="0" w:color="D9D9D9"/>
        <w:left w:val="single" w:sz="4" w:space="0" w:color="000000"/>
        <w:bottom w:val="single" w:sz="4" w:space="0" w:color="D9D9D9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15">
    <w:name w:val="xl115"/>
    <w:basedOn w:val="Normalny"/>
    <w:uiPriority w:val="99"/>
    <w:rsid w:val="00EB32E3"/>
    <w:pPr>
      <w:pBdr>
        <w:top w:val="single" w:sz="4" w:space="0" w:color="D9D9D9"/>
        <w:left w:val="single" w:sz="4" w:space="0" w:color="000000"/>
        <w:bottom w:val="single" w:sz="4" w:space="0" w:color="D9D9D9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16">
    <w:name w:val="xl116"/>
    <w:basedOn w:val="Normalny"/>
    <w:uiPriority w:val="99"/>
    <w:rsid w:val="00EB32E3"/>
    <w:pPr>
      <w:pBdr>
        <w:top w:val="single" w:sz="4" w:space="0" w:color="D9D9D9"/>
        <w:left w:val="single" w:sz="4" w:space="0" w:color="000000"/>
        <w:bottom w:val="single" w:sz="4" w:space="0" w:color="D9D9D9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color w:val="000000"/>
      <w:sz w:val="16"/>
      <w:szCs w:val="16"/>
      <w:lang w:eastAsia="pl-PL"/>
    </w:rPr>
  </w:style>
  <w:style w:type="paragraph" w:customStyle="1" w:styleId="xl117">
    <w:name w:val="xl117"/>
    <w:basedOn w:val="Normalny"/>
    <w:uiPriority w:val="99"/>
    <w:rsid w:val="00EB32E3"/>
    <w:pPr>
      <w:pBdr>
        <w:bottom w:val="single" w:sz="4" w:space="0" w:color="D9D9D9"/>
      </w:pBdr>
      <w:shd w:val="clear" w:color="FFFF00" w:fill="B1A0C7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118">
    <w:name w:val="xl118"/>
    <w:basedOn w:val="Normalny"/>
    <w:uiPriority w:val="99"/>
    <w:rsid w:val="00EB32E3"/>
    <w:pPr>
      <w:pBdr>
        <w:bottom w:val="single" w:sz="4" w:space="0" w:color="D9D9D9"/>
      </w:pBdr>
      <w:shd w:val="clear" w:color="FFFF00" w:fill="B1A0C7"/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119">
    <w:name w:val="xl119"/>
    <w:basedOn w:val="Normalny"/>
    <w:uiPriority w:val="99"/>
    <w:rsid w:val="00EB32E3"/>
    <w:pPr>
      <w:pBdr>
        <w:bottom w:val="single" w:sz="4" w:space="0" w:color="D9D9D9"/>
        <w:right w:val="single" w:sz="8" w:space="0" w:color="000000"/>
      </w:pBdr>
      <w:shd w:val="clear" w:color="FFFF00" w:fill="B1A0C7"/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120">
    <w:name w:val="xl120"/>
    <w:basedOn w:val="Normalny"/>
    <w:uiPriority w:val="99"/>
    <w:rsid w:val="00EB32E3"/>
    <w:pPr>
      <w:pBdr>
        <w:top w:val="single" w:sz="4" w:space="0" w:color="D9D9D9"/>
        <w:bottom w:val="single" w:sz="4" w:space="0" w:color="D9D9D9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21">
    <w:name w:val="xl121"/>
    <w:basedOn w:val="Normalny"/>
    <w:uiPriority w:val="99"/>
    <w:rsid w:val="00EB32E3"/>
    <w:pPr>
      <w:pBdr>
        <w:top w:val="single" w:sz="4" w:space="0" w:color="D9D9D9"/>
        <w:bottom w:val="single" w:sz="4" w:space="0" w:color="D9D9D9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22">
    <w:name w:val="xl122"/>
    <w:basedOn w:val="Normalny"/>
    <w:uiPriority w:val="99"/>
    <w:rsid w:val="00EB32E3"/>
    <w:pPr>
      <w:pBdr>
        <w:top w:val="single" w:sz="4" w:space="0" w:color="D9D9D9"/>
        <w:bottom w:val="single" w:sz="4" w:space="0" w:color="D9D9D9"/>
        <w:right w:val="single" w:sz="8" w:space="0" w:color="000000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23">
    <w:name w:val="xl123"/>
    <w:basedOn w:val="Normalny"/>
    <w:uiPriority w:val="99"/>
    <w:rsid w:val="00EB32E3"/>
    <w:pPr>
      <w:pBdr>
        <w:top w:val="single" w:sz="4" w:space="0" w:color="D9D9D9"/>
        <w:bottom w:val="single" w:sz="4" w:space="0" w:color="D9D9D9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24">
    <w:name w:val="xl124"/>
    <w:basedOn w:val="Normalny"/>
    <w:uiPriority w:val="99"/>
    <w:rsid w:val="00EB32E3"/>
    <w:pPr>
      <w:pBdr>
        <w:top w:val="single" w:sz="4" w:space="0" w:color="D9D9D9"/>
        <w:bottom w:val="single" w:sz="4" w:space="0" w:color="D9D9D9"/>
        <w:right w:val="single" w:sz="8" w:space="0" w:color="000000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25">
    <w:name w:val="xl125"/>
    <w:basedOn w:val="Normalny"/>
    <w:uiPriority w:val="99"/>
    <w:rsid w:val="00EB32E3"/>
    <w:pPr>
      <w:pBdr>
        <w:top w:val="single" w:sz="4" w:space="0" w:color="D9D9D9"/>
        <w:bottom w:val="single" w:sz="4" w:space="0" w:color="D9D9D9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color w:val="000000"/>
      <w:sz w:val="16"/>
      <w:szCs w:val="16"/>
      <w:lang w:eastAsia="pl-PL"/>
    </w:rPr>
  </w:style>
  <w:style w:type="paragraph" w:customStyle="1" w:styleId="xl126">
    <w:name w:val="xl126"/>
    <w:basedOn w:val="Normalny"/>
    <w:uiPriority w:val="99"/>
    <w:rsid w:val="00EB32E3"/>
    <w:pPr>
      <w:pBdr>
        <w:top w:val="single" w:sz="4" w:space="0" w:color="D9D9D9"/>
        <w:bottom w:val="single" w:sz="4" w:space="0" w:color="D9D9D9"/>
        <w:right w:val="single" w:sz="8" w:space="0" w:color="000000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27">
    <w:name w:val="xl127"/>
    <w:basedOn w:val="Normalny"/>
    <w:uiPriority w:val="99"/>
    <w:rsid w:val="00EB32E3"/>
    <w:pPr>
      <w:pBdr>
        <w:top w:val="single" w:sz="4" w:space="0" w:color="D9D9D9"/>
        <w:left w:val="single" w:sz="8" w:space="0" w:color="000000"/>
        <w:bottom w:val="single" w:sz="4" w:space="0" w:color="D9D9D9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128">
    <w:name w:val="xl128"/>
    <w:basedOn w:val="Normalny"/>
    <w:uiPriority w:val="99"/>
    <w:rsid w:val="00EB32E3"/>
    <w:pPr>
      <w:pBdr>
        <w:top w:val="single" w:sz="4" w:space="0" w:color="D9D9D9"/>
        <w:bottom w:val="single" w:sz="4" w:space="0" w:color="D9D9D9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129">
    <w:name w:val="xl129"/>
    <w:basedOn w:val="Normalny"/>
    <w:uiPriority w:val="99"/>
    <w:rsid w:val="00EB32E3"/>
    <w:pPr>
      <w:pBdr>
        <w:top w:val="single" w:sz="4" w:space="0" w:color="D9D9D9"/>
        <w:bottom w:val="single" w:sz="4" w:space="0" w:color="D9D9D9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30">
    <w:name w:val="xl130"/>
    <w:basedOn w:val="Normalny"/>
    <w:uiPriority w:val="99"/>
    <w:rsid w:val="00EB32E3"/>
    <w:pPr>
      <w:pBdr>
        <w:top w:val="single" w:sz="4" w:space="0" w:color="D9D9D9"/>
        <w:bottom w:val="single" w:sz="4" w:space="0" w:color="D9D9D9"/>
        <w:right w:val="single" w:sz="8" w:space="0" w:color="000000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31">
    <w:name w:val="xl131"/>
    <w:basedOn w:val="Normalny"/>
    <w:uiPriority w:val="99"/>
    <w:rsid w:val="00EB32E3"/>
    <w:pPr>
      <w:pBdr>
        <w:top w:val="single" w:sz="4" w:space="0" w:color="D9D9D9"/>
        <w:left w:val="single" w:sz="8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32">
    <w:name w:val="xl132"/>
    <w:basedOn w:val="Normalny"/>
    <w:uiPriority w:val="99"/>
    <w:rsid w:val="00EB32E3"/>
    <w:pPr>
      <w:pBdr>
        <w:top w:val="single" w:sz="4" w:space="0" w:color="D9D9D9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33">
    <w:name w:val="xl133"/>
    <w:basedOn w:val="Normalny"/>
    <w:uiPriority w:val="99"/>
    <w:rsid w:val="00EB32E3"/>
    <w:pPr>
      <w:pBdr>
        <w:top w:val="single" w:sz="4" w:space="0" w:color="D9D9D9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34">
    <w:name w:val="xl134"/>
    <w:basedOn w:val="Normalny"/>
    <w:uiPriority w:val="99"/>
    <w:rsid w:val="00EB32E3"/>
    <w:pPr>
      <w:pBdr>
        <w:top w:val="single" w:sz="4" w:space="0" w:color="D9D9D9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color w:val="000000"/>
      <w:sz w:val="16"/>
      <w:szCs w:val="16"/>
      <w:lang w:eastAsia="pl-PL"/>
    </w:rPr>
  </w:style>
  <w:style w:type="paragraph" w:customStyle="1" w:styleId="xl135">
    <w:name w:val="xl135"/>
    <w:basedOn w:val="Normalny"/>
    <w:uiPriority w:val="99"/>
    <w:rsid w:val="00EB32E3"/>
    <w:pPr>
      <w:pBdr>
        <w:top w:val="single" w:sz="4" w:space="0" w:color="D9D9D9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36">
    <w:name w:val="xl136"/>
    <w:basedOn w:val="Normalny"/>
    <w:uiPriority w:val="99"/>
    <w:rsid w:val="00EB32E3"/>
    <w:pPr>
      <w:pBdr>
        <w:left w:val="single" w:sz="8" w:space="0" w:color="000000"/>
        <w:bottom w:val="single" w:sz="4" w:space="0" w:color="D9D9D9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37">
    <w:name w:val="xl137"/>
    <w:basedOn w:val="Normalny"/>
    <w:uiPriority w:val="99"/>
    <w:rsid w:val="00EB32E3"/>
    <w:pPr>
      <w:pBdr>
        <w:left w:val="single" w:sz="4" w:space="0" w:color="000000"/>
        <w:bottom w:val="single" w:sz="4" w:space="0" w:color="D9D9D9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38">
    <w:name w:val="xl138"/>
    <w:basedOn w:val="Normalny"/>
    <w:uiPriority w:val="99"/>
    <w:rsid w:val="00EB32E3"/>
    <w:pPr>
      <w:pBdr>
        <w:left w:val="single" w:sz="4" w:space="0" w:color="000000"/>
        <w:bottom w:val="single" w:sz="4" w:space="0" w:color="D9D9D9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39">
    <w:name w:val="xl139"/>
    <w:basedOn w:val="Normalny"/>
    <w:uiPriority w:val="99"/>
    <w:rsid w:val="00EB32E3"/>
    <w:pPr>
      <w:pBdr>
        <w:left w:val="single" w:sz="4" w:space="0" w:color="000000"/>
        <w:bottom w:val="single" w:sz="4" w:space="0" w:color="D9D9D9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40">
    <w:name w:val="xl140"/>
    <w:basedOn w:val="Normalny"/>
    <w:uiPriority w:val="99"/>
    <w:rsid w:val="00EB32E3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141">
    <w:name w:val="xl141"/>
    <w:basedOn w:val="Normalny"/>
    <w:uiPriority w:val="99"/>
    <w:rsid w:val="00EB32E3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pl-PL"/>
    </w:rPr>
  </w:style>
  <w:style w:type="paragraph" w:customStyle="1" w:styleId="xl142">
    <w:name w:val="xl142"/>
    <w:basedOn w:val="Normalny"/>
    <w:uiPriority w:val="99"/>
    <w:rsid w:val="00EB32E3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143">
    <w:name w:val="xl143"/>
    <w:basedOn w:val="Normalny"/>
    <w:uiPriority w:val="99"/>
    <w:rsid w:val="00EB32E3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144">
    <w:name w:val="xl144"/>
    <w:basedOn w:val="Normalny"/>
    <w:uiPriority w:val="99"/>
    <w:rsid w:val="00EB32E3"/>
    <w:pPr>
      <w:pBdr>
        <w:top w:val="single" w:sz="4" w:space="0" w:color="D9D9D9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45">
    <w:name w:val="xl145"/>
    <w:basedOn w:val="Normalny"/>
    <w:uiPriority w:val="99"/>
    <w:rsid w:val="00EB32E3"/>
    <w:pPr>
      <w:pBdr>
        <w:top w:val="single" w:sz="4" w:space="0" w:color="D9D9D9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46">
    <w:name w:val="xl146"/>
    <w:basedOn w:val="Normalny"/>
    <w:uiPriority w:val="99"/>
    <w:rsid w:val="00EB32E3"/>
    <w:pPr>
      <w:pBdr>
        <w:top w:val="single" w:sz="4" w:space="0" w:color="D9D9D9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47">
    <w:name w:val="xl147"/>
    <w:basedOn w:val="Normalny"/>
    <w:uiPriority w:val="99"/>
    <w:rsid w:val="00EB32E3"/>
    <w:pPr>
      <w:pBdr>
        <w:left w:val="single" w:sz="4" w:space="0" w:color="000000"/>
        <w:bottom w:val="single" w:sz="4" w:space="0" w:color="D9D9D9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48">
    <w:name w:val="xl148"/>
    <w:basedOn w:val="Normalny"/>
    <w:uiPriority w:val="99"/>
    <w:rsid w:val="00EB32E3"/>
    <w:pPr>
      <w:pBdr>
        <w:left w:val="single" w:sz="4" w:space="0" w:color="000000"/>
        <w:bottom w:val="single" w:sz="4" w:space="0" w:color="D9D9D9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49">
    <w:name w:val="xl149"/>
    <w:basedOn w:val="Normalny"/>
    <w:uiPriority w:val="99"/>
    <w:rsid w:val="00EB32E3"/>
    <w:pPr>
      <w:pBdr>
        <w:top w:val="single" w:sz="4" w:space="0" w:color="D9D9D9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50">
    <w:name w:val="xl150"/>
    <w:basedOn w:val="Normalny"/>
    <w:uiPriority w:val="99"/>
    <w:rsid w:val="00EB32E3"/>
    <w:pPr>
      <w:pBdr>
        <w:left w:val="single" w:sz="8" w:space="0" w:color="auto"/>
        <w:bottom w:val="single" w:sz="4" w:space="0" w:color="D9D9D9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51">
    <w:name w:val="xl151"/>
    <w:basedOn w:val="Normalny"/>
    <w:uiPriority w:val="99"/>
    <w:rsid w:val="00EB32E3"/>
    <w:pPr>
      <w:pBdr>
        <w:left w:val="single" w:sz="4" w:space="0" w:color="auto"/>
        <w:bottom w:val="single" w:sz="4" w:space="0" w:color="D9D9D9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52">
    <w:name w:val="xl152"/>
    <w:basedOn w:val="Normalny"/>
    <w:uiPriority w:val="99"/>
    <w:rsid w:val="00EB32E3"/>
    <w:pPr>
      <w:pBdr>
        <w:left w:val="single" w:sz="4" w:space="0" w:color="auto"/>
        <w:bottom w:val="single" w:sz="4" w:space="0" w:color="D9D9D9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53">
    <w:name w:val="xl153"/>
    <w:basedOn w:val="Normalny"/>
    <w:uiPriority w:val="99"/>
    <w:rsid w:val="00EB32E3"/>
    <w:pPr>
      <w:pBdr>
        <w:left w:val="single" w:sz="4" w:space="0" w:color="auto"/>
        <w:bottom w:val="single" w:sz="4" w:space="0" w:color="D9D9D9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54">
    <w:name w:val="xl154"/>
    <w:basedOn w:val="Normalny"/>
    <w:uiPriority w:val="99"/>
    <w:rsid w:val="00EB32E3"/>
    <w:pPr>
      <w:pBdr>
        <w:top w:val="single" w:sz="4" w:space="0" w:color="D9D9D9"/>
        <w:left w:val="single" w:sz="8" w:space="0" w:color="auto"/>
        <w:bottom w:val="single" w:sz="4" w:space="0" w:color="D9D9D9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55">
    <w:name w:val="xl155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56">
    <w:name w:val="xl156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57">
    <w:name w:val="xl157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58">
    <w:name w:val="xl158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59">
    <w:name w:val="xl159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60">
    <w:name w:val="xl160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61">
    <w:name w:val="xl161"/>
    <w:basedOn w:val="Normalny"/>
    <w:uiPriority w:val="99"/>
    <w:rsid w:val="00EB32E3"/>
    <w:pPr>
      <w:pBdr>
        <w:top w:val="single" w:sz="4" w:space="0" w:color="D9D9D9"/>
        <w:left w:val="single" w:sz="8" w:space="0" w:color="auto"/>
        <w:bottom w:val="single" w:sz="4" w:space="0" w:color="D9D9D9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62">
    <w:name w:val="xl162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63">
    <w:name w:val="xl163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64">
    <w:name w:val="xl164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65">
    <w:name w:val="xl165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66">
    <w:name w:val="xl166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67">
    <w:name w:val="xl167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68">
    <w:name w:val="xl168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69">
    <w:name w:val="xl169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70">
    <w:name w:val="xl170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71">
    <w:name w:val="xl171"/>
    <w:basedOn w:val="Normalny"/>
    <w:uiPriority w:val="99"/>
    <w:rsid w:val="00EB32E3"/>
    <w:pPr>
      <w:pBdr>
        <w:top w:val="single" w:sz="4" w:space="0" w:color="D9D9D9"/>
        <w:left w:val="single" w:sz="8" w:space="0" w:color="auto"/>
        <w:bottom w:val="single" w:sz="4" w:space="0" w:color="D9D9D9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72">
    <w:name w:val="xl172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73">
    <w:name w:val="xl173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color w:val="000000"/>
      <w:sz w:val="16"/>
      <w:szCs w:val="16"/>
      <w:lang w:eastAsia="pl-PL"/>
    </w:rPr>
  </w:style>
  <w:style w:type="paragraph" w:customStyle="1" w:styleId="xl174">
    <w:name w:val="xl174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75">
    <w:name w:val="xl175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76">
    <w:name w:val="xl176"/>
    <w:basedOn w:val="Normalny"/>
    <w:uiPriority w:val="99"/>
    <w:rsid w:val="00EB32E3"/>
    <w:pPr>
      <w:pBdr>
        <w:top w:val="single" w:sz="4" w:space="0" w:color="D9D9D9"/>
        <w:left w:val="single" w:sz="8" w:space="0" w:color="auto"/>
        <w:bottom w:val="single" w:sz="4" w:space="0" w:color="D9D9D9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77">
    <w:name w:val="xl177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78">
    <w:name w:val="xl178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color w:val="000000"/>
      <w:sz w:val="16"/>
      <w:szCs w:val="16"/>
      <w:lang w:eastAsia="pl-PL"/>
    </w:rPr>
  </w:style>
  <w:style w:type="paragraph" w:customStyle="1" w:styleId="xl179">
    <w:name w:val="xl179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80">
    <w:name w:val="xl180"/>
    <w:basedOn w:val="Normalny"/>
    <w:uiPriority w:val="99"/>
    <w:rsid w:val="00EB32E3"/>
    <w:pPr>
      <w:pBdr>
        <w:top w:val="single" w:sz="4" w:space="0" w:color="D9D9D9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81">
    <w:name w:val="xl181"/>
    <w:basedOn w:val="Normalny"/>
    <w:uiPriority w:val="99"/>
    <w:rsid w:val="00EB32E3"/>
    <w:pPr>
      <w:pBdr>
        <w:top w:val="single" w:sz="4" w:space="0" w:color="D9D9D9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82">
    <w:name w:val="xl182"/>
    <w:basedOn w:val="Normalny"/>
    <w:uiPriority w:val="99"/>
    <w:rsid w:val="00EB32E3"/>
    <w:pPr>
      <w:pBdr>
        <w:top w:val="single" w:sz="4" w:space="0" w:color="D9D9D9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83">
    <w:name w:val="xl183"/>
    <w:basedOn w:val="Normalny"/>
    <w:uiPriority w:val="99"/>
    <w:rsid w:val="00EB32E3"/>
    <w:pPr>
      <w:pBdr>
        <w:top w:val="single" w:sz="4" w:space="0" w:color="D9D9D9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84">
    <w:name w:val="xl184"/>
    <w:basedOn w:val="Normalny"/>
    <w:uiPriority w:val="99"/>
    <w:rsid w:val="00EB32E3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185">
    <w:name w:val="xl185"/>
    <w:basedOn w:val="Normalny"/>
    <w:uiPriority w:val="99"/>
    <w:rsid w:val="00EB32E3"/>
    <w:pPr>
      <w:pBdr>
        <w:top w:val="double" w:sz="6" w:space="0" w:color="auto"/>
        <w:bottom w:val="double" w:sz="6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186">
    <w:name w:val="xl186"/>
    <w:basedOn w:val="Normalny"/>
    <w:uiPriority w:val="99"/>
    <w:rsid w:val="00EB32E3"/>
    <w:pPr>
      <w:pBdr>
        <w:top w:val="single" w:sz="4" w:space="0" w:color="D9D9D9"/>
        <w:left w:val="single" w:sz="8" w:space="0" w:color="auto"/>
        <w:bottom w:val="single" w:sz="4" w:space="0" w:color="D9D9D9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87">
    <w:name w:val="xl187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88">
    <w:name w:val="xl188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89">
    <w:name w:val="xl189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90">
    <w:name w:val="xl190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91">
    <w:name w:val="xl191"/>
    <w:basedOn w:val="Normalny"/>
    <w:uiPriority w:val="99"/>
    <w:rsid w:val="00EB32E3"/>
    <w:pPr>
      <w:pBdr>
        <w:top w:val="double" w:sz="6" w:space="0" w:color="auto"/>
        <w:bottom w:val="double" w:sz="6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pl-PL"/>
    </w:rPr>
  </w:style>
  <w:style w:type="paragraph" w:customStyle="1" w:styleId="xl192">
    <w:name w:val="xl192"/>
    <w:basedOn w:val="Normalny"/>
    <w:uiPriority w:val="99"/>
    <w:rsid w:val="00EB32E3"/>
    <w:pPr>
      <w:pBdr>
        <w:top w:val="single" w:sz="4" w:space="0" w:color="D9D9D9"/>
        <w:bottom w:val="single" w:sz="4" w:space="0" w:color="D9D9D9"/>
      </w:pBdr>
      <w:shd w:val="clear" w:color="FFFFFF" w:fill="C5D9F1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93">
    <w:name w:val="xl193"/>
    <w:basedOn w:val="Normalny"/>
    <w:uiPriority w:val="99"/>
    <w:rsid w:val="00EB32E3"/>
    <w:pPr>
      <w:pBdr>
        <w:top w:val="single" w:sz="4" w:space="0" w:color="D9D9D9"/>
        <w:bottom w:val="single" w:sz="4" w:space="0" w:color="D9D9D9"/>
        <w:right w:val="single" w:sz="8" w:space="0" w:color="auto"/>
      </w:pBdr>
      <w:shd w:val="clear" w:color="FFFFFF" w:fill="C5D9F1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94">
    <w:name w:val="xl194"/>
    <w:basedOn w:val="Normalny"/>
    <w:uiPriority w:val="99"/>
    <w:rsid w:val="00EB32E3"/>
    <w:pPr>
      <w:pBdr>
        <w:top w:val="single" w:sz="4" w:space="0" w:color="D9D9D9"/>
        <w:bottom w:val="single" w:sz="4" w:space="0" w:color="D9D9D9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95">
    <w:name w:val="xl195"/>
    <w:basedOn w:val="Normalny"/>
    <w:uiPriority w:val="99"/>
    <w:rsid w:val="00EB32E3"/>
    <w:pPr>
      <w:pBdr>
        <w:top w:val="single" w:sz="4" w:space="0" w:color="D9D9D9"/>
        <w:bottom w:val="single" w:sz="4" w:space="0" w:color="D9D9D9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96">
    <w:name w:val="xl196"/>
    <w:basedOn w:val="Normalny"/>
    <w:uiPriority w:val="99"/>
    <w:rsid w:val="00EB32E3"/>
    <w:pPr>
      <w:pBdr>
        <w:top w:val="single" w:sz="4" w:space="0" w:color="D9D9D9"/>
        <w:bottom w:val="single" w:sz="4" w:space="0" w:color="D9D9D9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97">
    <w:name w:val="xl197"/>
    <w:basedOn w:val="Normalny"/>
    <w:uiPriority w:val="99"/>
    <w:rsid w:val="00EB32E3"/>
    <w:pPr>
      <w:pBdr>
        <w:top w:val="single" w:sz="4" w:space="0" w:color="D9D9D9"/>
        <w:bottom w:val="single" w:sz="4" w:space="0" w:color="D9D9D9"/>
      </w:pBdr>
      <w:shd w:val="clear" w:color="CCCCFF" w:fill="C5D9F1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98">
    <w:name w:val="xl198"/>
    <w:basedOn w:val="Normalny"/>
    <w:uiPriority w:val="99"/>
    <w:rsid w:val="00EB32E3"/>
    <w:pPr>
      <w:pBdr>
        <w:top w:val="single" w:sz="4" w:space="0" w:color="D9D9D9"/>
        <w:bottom w:val="single" w:sz="4" w:space="0" w:color="D9D9D9"/>
        <w:right w:val="single" w:sz="8" w:space="0" w:color="000000"/>
      </w:pBdr>
      <w:shd w:val="clear" w:color="CCCCFF" w:fill="C5D9F1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99">
    <w:name w:val="xl199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200">
    <w:name w:val="xl200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b/>
      <w:bCs/>
      <w:color w:val="FF0000"/>
      <w:sz w:val="16"/>
      <w:szCs w:val="16"/>
      <w:lang w:eastAsia="pl-PL"/>
    </w:rPr>
  </w:style>
  <w:style w:type="paragraph" w:customStyle="1" w:styleId="xl201">
    <w:name w:val="xl201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202">
    <w:name w:val="xl202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203">
    <w:name w:val="xl203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204">
    <w:name w:val="xl204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color w:val="000000"/>
      <w:sz w:val="16"/>
      <w:szCs w:val="16"/>
      <w:lang w:eastAsia="pl-PL"/>
    </w:rPr>
  </w:style>
  <w:style w:type="paragraph" w:customStyle="1" w:styleId="xl205">
    <w:name w:val="xl205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206">
    <w:name w:val="xl206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207">
    <w:name w:val="xl207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208">
    <w:name w:val="xl208"/>
    <w:basedOn w:val="Normalny"/>
    <w:uiPriority w:val="99"/>
    <w:rsid w:val="00EB32E3"/>
    <w:pPr>
      <w:pBdr>
        <w:top w:val="single" w:sz="4" w:space="0" w:color="D9D9D9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color w:val="000000"/>
      <w:sz w:val="16"/>
      <w:szCs w:val="16"/>
      <w:lang w:eastAsia="pl-PL"/>
    </w:rPr>
  </w:style>
  <w:style w:type="paragraph" w:customStyle="1" w:styleId="xl209">
    <w:name w:val="xl209"/>
    <w:basedOn w:val="Normalny"/>
    <w:uiPriority w:val="99"/>
    <w:rsid w:val="00EB32E3"/>
    <w:pPr>
      <w:pBdr>
        <w:top w:val="single" w:sz="4" w:space="0" w:color="D9D9D9"/>
        <w:bottom w:val="single" w:sz="4" w:space="0" w:color="D9D9D9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210">
    <w:name w:val="xl210"/>
    <w:basedOn w:val="Normalny"/>
    <w:uiPriority w:val="99"/>
    <w:rsid w:val="00EB32E3"/>
    <w:pPr>
      <w:pBdr>
        <w:top w:val="single" w:sz="4" w:space="0" w:color="D9D9D9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211">
    <w:name w:val="xl211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212">
    <w:name w:val="xl212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213">
    <w:name w:val="xl213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214">
    <w:name w:val="xl214"/>
    <w:basedOn w:val="Normalny"/>
    <w:uiPriority w:val="99"/>
    <w:rsid w:val="00EB32E3"/>
    <w:pPr>
      <w:pBdr>
        <w:top w:val="single" w:sz="4" w:space="0" w:color="D9D9D9"/>
        <w:left w:val="single" w:sz="4" w:space="0" w:color="auto"/>
        <w:bottom w:val="single" w:sz="4" w:space="0" w:color="D9D9D9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4"/>
      <w:szCs w:val="14"/>
      <w:lang w:eastAsia="pl-PL"/>
    </w:rPr>
  </w:style>
  <w:style w:type="paragraph" w:customStyle="1" w:styleId="xl215">
    <w:name w:val="xl215"/>
    <w:basedOn w:val="Normalny"/>
    <w:uiPriority w:val="99"/>
    <w:rsid w:val="00EB32E3"/>
    <w:pPr>
      <w:pBdr>
        <w:top w:val="single" w:sz="4" w:space="0" w:color="D9D9D9"/>
        <w:left w:val="single" w:sz="8" w:space="0" w:color="auto"/>
        <w:bottom w:val="single" w:sz="4" w:space="0" w:color="D9D9D9"/>
      </w:pBdr>
      <w:shd w:val="clear" w:color="FFFFFF" w:fill="C5D9F1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216">
    <w:name w:val="xl216"/>
    <w:basedOn w:val="Normalny"/>
    <w:uiPriority w:val="99"/>
    <w:rsid w:val="00EB32E3"/>
    <w:pPr>
      <w:pBdr>
        <w:top w:val="single" w:sz="4" w:space="0" w:color="D9D9D9"/>
        <w:bottom w:val="single" w:sz="4" w:space="0" w:color="D9D9D9"/>
      </w:pBdr>
      <w:shd w:val="clear" w:color="FFFFFF" w:fill="C5D9F1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217">
    <w:name w:val="xl217"/>
    <w:basedOn w:val="Normalny"/>
    <w:uiPriority w:val="99"/>
    <w:rsid w:val="00EB32E3"/>
    <w:pPr>
      <w:pBdr>
        <w:top w:val="single" w:sz="4" w:space="0" w:color="D9D9D9"/>
        <w:left w:val="single" w:sz="8" w:space="0" w:color="000000"/>
        <w:bottom w:val="single" w:sz="4" w:space="0" w:color="D9D9D9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218">
    <w:name w:val="xl218"/>
    <w:basedOn w:val="Normalny"/>
    <w:uiPriority w:val="99"/>
    <w:rsid w:val="00EB32E3"/>
    <w:pPr>
      <w:pBdr>
        <w:top w:val="single" w:sz="4" w:space="0" w:color="D9D9D9"/>
        <w:bottom w:val="single" w:sz="4" w:space="0" w:color="D9D9D9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219">
    <w:name w:val="xl219"/>
    <w:basedOn w:val="Normalny"/>
    <w:uiPriority w:val="99"/>
    <w:rsid w:val="00EB32E3"/>
    <w:pPr>
      <w:pBdr>
        <w:top w:val="double" w:sz="6" w:space="0" w:color="auto"/>
        <w:bottom w:val="double" w:sz="6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220">
    <w:name w:val="xl220"/>
    <w:basedOn w:val="Normalny"/>
    <w:uiPriority w:val="99"/>
    <w:rsid w:val="00EB32E3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/>
      <w:color w:val="000000"/>
      <w:sz w:val="16"/>
      <w:szCs w:val="16"/>
      <w:lang w:eastAsia="pl-PL"/>
    </w:rPr>
  </w:style>
  <w:style w:type="paragraph" w:customStyle="1" w:styleId="xl221">
    <w:name w:val="xl221"/>
    <w:basedOn w:val="Normalny"/>
    <w:uiPriority w:val="99"/>
    <w:rsid w:val="00EB32E3"/>
    <w:pPr>
      <w:pBdr>
        <w:top w:val="single" w:sz="4" w:space="0" w:color="D9D9D9"/>
        <w:left w:val="single" w:sz="8" w:space="0" w:color="auto"/>
        <w:bottom w:val="single" w:sz="4" w:space="0" w:color="D9D9D9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222">
    <w:name w:val="xl222"/>
    <w:basedOn w:val="Normalny"/>
    <w:uiPriority w:val="99"/>
    <w:rsid w:val="00EB32E3"/>
    <w:pPr>
      <w:pBdr>
        <w:top w:val="single" w:sz="4" w:space="0" w:color="D9D9D9"/>
        <w:bottom w:val="single" w:sz="4" w:space="0" w:color="D9D9D9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223">
    <w:name w:val="xl223"/>
    <w:basedOn w:val="Normalny"/>
    <w:uiPriority w:val="99"/>
    <w:rsid w:val="00EB32E3"/>
    <w:pPr>
      <w:pBdr>
        <w:top w:val="single" w:sz="4" w:space="0" w:color="D9D9D9"/>
        <w:left w:val="single" w:sz="8" w:space="0" w:color="auto"/>
        <w:bottom w:val="single" w:sz="4" w:space="0" w:color="D9D9D9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224">
    <w:name w:val="xl224"/>
    <w:basedOn w:val="Normalny"/>
    <w:uiPriority w:val="99"/>
    <w:rsid w:val="00EB32E3"/>
    <w:pPr>
      <w:pBdr>
        <w:top w:val="single" w:sz="4" w:space="0" w:color="D9D9D9"/>
        <w:bottom w:val="single" w:sz="4" w:space="0" w:color="D9D9D9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225">
    <w:name w:val="xl225"/>
    <w:basedOn w:val="Normalny"/>
    <w:uiPriority w:val="99"/>
    <w:rsid w:val="00EB32E3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226">
    <w:name w:val="xl226"/>
    <w:basedOn w:val="Normalny"/>
    <w:uiPriority w:val="99"/>
    <w:rsid w:val="00EB32E3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FFFF00" w:fill="FFFF00"/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227">
    <w:name w:val="xl227"/>
    <w:basedOn w:val="Normalny"/>
    <w:uiPriority w:val="99"/>
    <w:rsid w:val="00EB32E3"/>
    <w:pPr>
      <w:pBdr>
        <w:top w:val="single" w:sz="4" w:space="0" w:color="D9D9D9"/>
        <w:left w:val="single" w:sz="8" w:space="0" w:color="000000"/>
        <w:bottom w:val="single" w:sz="4" w:space="0" w:color="D9D9D9"/>
      </w:pBdr>
      <w:shd w:val="clear" w:color="000000" w:fill="B1A0C7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b/>
      <w:bCs/>
      <w:color w:val="000000"/>
      <w:sz w:val="16"/>
      <w:szCs w:val="16"/>
      <w:lang w:eastAsia="pl-PL"/>
    </w:rPr>
  </w:style>
  <w:style w:type="paragraph" w:customStyle="1" w:styleId="xl228">
    <w:name w:val="xl228"/>
    <w:basedOn w:val="Normalny"/>
    <w:uiPriority w:val="99"/>
    <w:rsid w:val="00EB32E3"/>
    <w:pPr>
      <w:pBdr>
        <w:top w:val="single" w:sz="4" w:space="0" w:color="D9D9D9"/>
        <w:bottom w:val="single" w:sz="4" w:space="0" w:color="D9D9D9"/>
      </w:pBdr>
      <w:shd w:val="clear" w:color="000000" w:fill="B1A0C7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b/>
      <w:bCs/>
      <w:color w:val="000000"/>
      <w:sz w:val="16"/>
      <w:szCs w:val="16"/>
      <w:lang w:eastAsia="pl-PL"/>
    </w:rPr>
  </w:style>
  <w:style w:type="paragraph" w:customStyle="1" w:styleId="xl229">
    <w:name w:val="xl229"/>
    <w:basedOn w:val="Normalny"/>
    <w:uiPriority w:val="99"/>
    <w:rsid w:val="00EB32E3"/>
    <w:pPr>
      <w:pBdr>
        <w:left w:val="single" w:sz="8" w:space="0" w:color="000000"/>
        <w:bottom w:val="single" w:sz="4" w:space="0" w:color="D9D9D9"/>
      </w:pBdr>
      <w:shd w:val="clear" w:color="FFFF00" w:fill="B1A0C7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b/>
      <w:bCs/>
      <w:color w:val="000000"/>
      <w:sz w:val="16"/>
      <w:szCs w:val="16"/>
      <w:lang w:eastAsia="pl-PL"/>
    </w:rPr>
  </w:style>
  <w:style w:type="paragraph" w:customStyle="1" w:styleId="xl230">
    <w:name w:val="xl230"/>
    <w:basedOn w:val="Normalny"/>
    <w:uiPriority w:val="99"/>
    <w:rsid w:val="00EB32E3"/>
    <w:pPr>
      <w:pBdr>
        <w:bottom w:val="single" w:sz="4" w:space="0" w:color="D9D9D9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231">
    <w:name w:val="xl231"/>
    <w:basedOn w:val="Normalny"/>
    <w:uiPriority w:val="99"/>
    <w:rsid w:val="00EB32E3"/>
    <w:pPr>
      <w:pBdr>
        <w:top w:val="single" w:sz="4" w:space="0" w:color="D9D9D9"/>
        <w:left w:val="single" w:sz="8" w:space="0" w:color="000000"/>
        <w:bottom w:val="single" w:sz="4" w:space="0" w:color="D9D9D9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232">
    <w:name w:val="xl232"/>
    <w:basedOn w:val="Normalny"/>
    <w:uiPriority w:val="99"/>
    <w:rsid w:val="00EB32E3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b/>
      <w:bCs/>
      <w:color w:val="000000"/>
      <w:sz w:val="24"/>
      <w:szCs w:val="24"/>
      <w:lang w:eastAsia="pl-PL"/>
    </w:rPr>
  </w:style>
  <w:style w:type="paragraph" w:customStyle="1" w:styleId="xl233">
    <w:name w:val="xl233"/>
    <w:basedOn w:val="Normalny"/>
    <w:uiPriority w:val="99"/>
    <w:rsid w:val="00EB32E3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b/>
      <w:bCs/>
      <w:color w:val="000000"/>
      <w:sz w:val="24"/>
      <w:szCs w:val="24"/>
      <w:lang w:eastAsia="pl-PL"/>
    </w:rPr>
  </w:style>
  <w:style w:type="paragraph" w:customStyle="1" w:styleId="xl234">
    <w:name w:val="xl234"/>
    <w:basedOn w:val="Normalny"/>
    <w:uiPriority w:val="99"/>
    <w:rsid w:val="00EB32E3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235">
    <w:name w:val="xl235"/>
    <w:basedOn w:val="Normalny"/>
    <w:uiPriority w:val="99"/>
    <w:rsid w:val="00EB32E3"/>
    <w:pPr>
      <w:pBdr>
        <w:top w:val="single" w:sz="4" w:space="0" w:color="D9D9D9"/>
        <w:left w:val="single" w:sz="8" w:space="0" w:color="auto"/>
        <w:bottom w:val="single" w:sz="4" w:space="0" w:color="D9D9D9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236">
    <w:name w:val="xl236"/>
    <w:basedOn w:val="Normalny"/>
    <w:uiPriority w:val="99"/>
    <w:rsid w:val="00EB32E3"/>
    <w:pPr>
      <w:pBdr>
        <w:top w:val="single" w:sz="4" w:space="0" w:color="D9D9D9"/>
        <w:bottom w:val="single" w:sz="4" w:space="0" w:color="D9D9D9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237">
    <w:name w:val="xl237"/>
    <w:basedOn w:val="Normalny"/>
    <w:uiPriority w:val="99"/>
    <w:rsid w:val="00EB32E3"/>
    <w:pPr>
      <w:pBdr>
        <w:top w:val="single" w:sz="4" w:space="0" w:color="D9D9D9"/>
        <w:left w:val="single" w:sz="8" w:space="0" w:color="auto"/>
        <w:bottom w:val="single" w:sz="4" w:space="0" w:color="D9D9D9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238">
    <w:name w:val="xl238"/>
    <w:basedOn w:val="Normalny"/>
    <w:uiPriority w:val="99"/>
    <w:rsid w:val="00EB32E3"/>
    <w:pPr>
      <w:pBdr>
        <w:top w:val="single" w:sz="4" w:space="0" w:color="D9D9D9"/>
        <w:bottom w:val="single" w:sz="4" w:space="0" w:color="D9D9D9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239">
    <w:name w:val="xl239"/>
    <w:basedOn w:val="Normalny"/>
    <w:uiPriority w:val="99"/>
    <w:rsid w:val="00EB32E3"/>
    <w:pPr>
      <w:pBdr>
        <w:top w:val="single" w:sz="4" w:space="0" w:color="D9D9D9"/>
        <w:left w:val="single" w:sz="8" w:space="0" w:color="000000"/>
        <w:bottom w:val="single" w:sz="4" w:space="0" w:color="D9D9D9"/>
      </w:pBdr>
      <w:shd w:val="clear" w:color="CCCCFF" w:fill="C5D9F1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240">
    <w:name w:val="xl240"/>
    <w:basedOn w:val="Normalny"/>
    <w:uiPriority w:val="99"/>
    <w:rsid w:val="00EB32E3"/>
    <w:pPr>
      <w:pBdr>
        <w:top w:val="single" w:sz="4" w:space="0" w:color="D9D9D9"/>
        <w:bottom w:val="single" w:sz="4" w:space="0" w:color="D9D9D9"/>
      </w:pBdr>
      <w:shd w:val="clear" w:color="CCCCFF" w:fill="C5D9F1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241">
    <w:name w:val="xl241"/>
    <w:basedOn w:val="Normalny"/>
    <w:uiPriority w:val="99"/>
    <w:rsid w:val="00EB32E3"/>
    <w:pPr>
      <w:pBdr>
        <w:top w:val="single" w:sz="4" w:space="0" w:color="D9D9D9"/>
        <w:left w:val="single" w:sz="8" w:space="0" w:color="000000"/>
        <w:bottom w:val="single" w:sz="4" w:space="0" w:color="D9D9D9"/>
      </w:pBdr>
      <w:shd w:val="clear" w:color="CCCCFF" w:fill="C5D9F1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xl242">
    <w:name w:val="xl242"/>
    <w:basedOn w:val="Normalny"/>
    <w:uiPriority w:val="99"/>
    <w:rsid w:val="00EB32E3"/>
    <w:pPr>
      <w:pBdr>
        <w:top w:val="single" w:sz="4" w:space="0" w:color="D9D9D9"/>
        <w:bottom w:val="single" w:sz="4" w:space="0" w:color="D9D9D9"/>
      </w:pBdr>
      <w:shd w:val="clear" w:color="CCCCFF" w:fill="C5D9F1"/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b/>
      <w:bCs/>
      <w:sz w:val="16"/>
      <w:szCs w:val="16"/>
      <w:lang w:eastAsia="pl-PL"/>
    </w:rPr>
  </w:style>
  <w:style w:type="paragraph" w:customStyle="1" w:styleId="Akapitzlist3">
    <w:name w:val="Akapit z listą3"/>
    <w:basedOn w:val="Normalny"/>
    <w:uiPriority w:val="99"/>
    <w:rsid w:val="00C34697"/>
    <w:pPr>
      <w:spacing w:after="200" w:line="276" w:lineRule="auto"/>
      <w:ind w:left="720"/>
      <w:contextualSpacing/>
    </w:pPr>
  </w:style>
  <w:style w:type="paragraph" w:customStyle="1" w:styleId="divpara">
    <w:name w:val="div.para"/>
    <w:uiPriority w:val="99"/>
    <w:rsid w:val="00C34697"/>
    <w:pPr>
      <w:widowControl w:val="0"/>
      <w:autoSpaceDE w:val="0"/>
      <w:autoSpaceDN w:val="0"/>
      <w:adjustRightInd w:val="0"/>
      <w:spacing w:before="80" w:line="40" w:lineRule="atLeast"/>
      <w:ind w:right="5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xmsonormal">
    <w:name w:val="x_msonormal"/>
    <w:basedOn w:val="Normalny"/>
    <w:uiPriority w:val="99"/>
    <w:rsid w:val="000D4F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msonormal0">
    <w:name w:val="msonormal"/>
    <w:basedOn w:val="Normalny"/>
    <w:uiPriority w:val="99"/>
    <w:rsid w:val="000B1E9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rsid w:val="000B1E96"/>
    <w:rPr>
      <w:rFonts w:ascii="Calibri" w:hAnsi="Calibri" w:cs="Times New Roman"/>
    </w:rPr>
  </w:style>
  <w:style w:type="character" w:styleId="Uwydatnienie">
    <w:name w:val="Emphasis"/>
    <w:basedOn w:val="Domylnaczcionkaakapitu"/>
    <w:uiPriority w:val="99"/>
    <w:qFormat/>
    <w:locked/>
    <w:rsid w:val="000B1E96"/>
    <w:rPr>
      <w:rFonts w:cs="Times New Roman"/>
      <w:i/>
      <w:iCs/>
    </w:rPr>
  </w:style>
  <w:style w:type="character" w:customStyle="1" w:styleId="Bodytext15">
    <w:name w:val="Body text (15)"/>
    <w:basedOn w:val="Domylnaczcionkaakapitu"/>
    <w:link w:val="Bodytext151"/>
    <w:uiPriority w:val="99"/>
    <w:locked/>
    <w:rsid w:val="00526861"/>
    <w:rPr>
      <w:rFonts w:cs="Times New Roman"/>
      <w:shd w:val="clear" w:color="auto" w:fill="FFFFFF"/>
      <w:lang w:bidi="ar-SA"/>
    </w:rPr>
  </w:style>
  <w:style w:type="paragraph" w:customStyle="1" w:styleId="Bodytext151">
    <w:name w:val="Body text (15)1"/>
    <w:basedOn w:val="Normalny"/>
    <w:link w:val="Bodytext15"/>
    <w:uiPriority w:val="99"/>
    <w:rsid w:val="00526861"/>
    <w:pPr>
      <w:shd w:val="clear" w:color="auto" w:fill="FFFFFF"/>
      <w:spacing w:after="0" w:line="240" w:lineRule="atLeast"/>
    </w:pPr>
    <w:rPr>
      <w:rFonts w:ascii="Times New Roman" w:hAnsi="Times New Roman"/>
      <w:noProof/>
      <w:sz w:val="20"/>
      <w:szCs w:val="20"/>
      <w:shd w:val="clear" w:color="auto" w:fill="FFFFFF"/>
      <w:lang w:eastAsia="pl-PL"/>
    </w:rPr>
  </w:style>
  <w:style w:type="character" w:customStyle="1" w:styleId="Bodytext19">
    <w:name w:val="Body text (19)"/>
    <w:basedOn w:val="Domylnaczcionkaakapitu"/>
    <w:link w:val="Bodytext191"/>
    <w:uiPriority w:val="99"/>
    <w:locked/>
    <w:rsid w:val="00526861"/>
    <w:rPr>
      <w:rFonts w:cs="Times New Roman"/>
      <w:shd w:val="clear" w:color="auto" w:fill="FFFFFF"/>
      <w:lang w:bidi="ar-SA"/>
    </w:rPr>
  </w:style>
  <w:style w:type="paragraph" w:customStyle="1" w:styleId="Bodytext191">
    <w:name w:val="Body text (19)1"/>
    <w:basedOn w:val="Normalny"/>
    <w:link w:val="Bodytext19"/>
    <w:uiPriority w:val="99"/>
    <w:rsid w:val="00526861"/>
    <w:pPr>
      <w:shd w:val="clear" w:color="auto" w:fill="FFFFFF"/>
      <w:spacing w:after="0" w:line="235" w:lineRule="exact"/>
      <w:jc w:val="both"/>
    </w:pPr>
    <w:rPr>
      <w:rFonts w:ascii="Times New Roman" w:hAnsi="Times New Roman"/>
      <w:noProof/>
      <w:sz w:val="20"/>
      <w:szCs w:val="20"/>
      <w:shd w:val="clear" w:color="auto" w:fill="FFFFFF"/>
      <w:lang w:eastAsia="pl-PL"/>
    </w:rPr>
  </w:style>
  <w:style w:type="character" w:customStyle="1" w:styleId="addreadmore">
    <w:name w:val="addreadmore"/>
    <w:basedOn w:val="Domylnaczcionkaakapitu"/>
    <w:uiPriority w:val="99"/>
    <w:rsid w:val="00526861"/>
    <w:rPr>
      <w:rFonts w:cs="Times New Roman"/>
    </w:rPr>
  </w:style>
  <w:style w:type="character" w:customStyle="1" w:styleId="ui-provider">
    <w:name w:val="ui-provider"/>
    <w:basedOn w:val="Domylnaczcionkaakapitu"/>
    <w:uiPriority w:val="99"/>
    <w:rsid w:val="00E26ADF"/>
    <w:rPr>
      <w:rFonts w:cs="Times New Roman"/>
    </w:rPr>
  </w:style>
  <w:style w:type="paragraph" w:customStyle="1" w:styleId="paragraph">
    <w:name w:val="paragraph"/>
    <w:basedOn w:val="Normalny"/>
    <w:uiPriority w:val="99"/>
    <w:rsid w:val="00F84A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Cytat">
    <w:name w:val="Quote"/>
    <w:basedOn w:val="Normalny"/>
    <w:next w:val="Normalny"/>
    <w:link w:val="CytatZnak"/>
    <w:uiPriority w:val="99"/>
    <w:qFormat/>
    <w:rsid w:val="001D43F3"/>
    <w:pPr>
      <w:spacing w:before="160"/>
      <w:jc w:val="center"/>
    </w:pPr>
    <w:rPr>
      <w:rFonts w:ascii="Aptos" w:hAnsi="Aptos"/>
      <w:i/>
      <w:iCs/>
      <w:color w:val="404040"/>
      <w:kern w:val="2"/>
    </w:rPr>
  </w:style>
  <w:style w:type="character" w:customStyle="1" w:styleId="CytatZnak">
    <w:name w:val="Cytat Znak"/>
    <w:basedOn w:val="Domylnaczcionkaakapitu"/>
    <w:link w:val="Cytat"/>
    <w:uiPriority w:val="99"/>
    <w:locked/>
    <w:rsid w:val="001D43F3"/>
    <w:rPr>
      <w:rFonts w:ascii="Aptos" w:hAnsi="Aptos" w:cs="Times New Roman"/>
      <w:i/>
      <w:iCs/>
      <w:color w:val="404040"/>
      <w:kern w:val="2"/>
      <w:sz w:val="22"/>
      <w:szCs w:val="22"/>
      <w:lang w:val="pl-PL" w:eastAsia="en-US" w:bidi="ar-SA"/>
    </w:rPr>
  </w:style>
  <w:style w:type="character" w:styleId="Wyrnienieintensywne">
    <w:name w:val="Intense Emphasis"/>
    <w:basedOn w:val="Domylnaczcionkaakapitu"/>
    <w:uiPriority w:val="99"/>
    <w:qFormat/>
    <w:rsid w:val="001D43F3"/>
    <w:rPr>
      <w:rFonts w:cs="Times New Roman"/>
      <w:i/>
      <w:iCs/>
      <w:color w:val="0F4761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1D43F3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rFonts w:ascii="Aptos" w:hAnsi="Aptos"/>
      <w:i/>
      <w:iCs/>
      <w:color w:val="0F4761"/>
      <w:kern w:val="2"/>
    </w:rPr>
  </w:style>
  <w:style w:type="character" w:customStyle="1" w:styleId="CytatintensywnyZnak">
    <w:name w:val="Cytat intensywny Znak"/>
    <w:basedOn w:val="Domylnaczcionkaakapitu"/>
    <w:link w:val="Cytatintensywny"/>
    <w:uiPriority w:val="99"/>
    <w:locked/>
    <w:rsid w:val="001D43F3"/>
    <w:rPr>
      <w:rFonts w:ascii="Aptos" w:hAnsi="Aptos" w:cs="Times New Roman"/>
      <w:i/>
      <w:iCs/>
      <w:color w:val="0F4761"/>
      <w:kern w:val="2"/>
      <w:sz w:val="22"/>
      <w:szCs w:val="22"/>
      <w:lang w:val="pl-PL" w:eastAsia="en-US" w:bidi="ar-SA"/>
    </w:rPr>
  </w:style>
  <w:style w:type="character" w:styleId="Odwoanieintensywne">
    <w:name w:val="Intense Reference"/>
    <w:basedOn w:val="Domylnaczcionkaakapitu"/>
    <w:uiPriority w:val="99"/>
    <w:qFormat/>
    <w:rsid w:val="001D43F3"/>
    <w:rPr>
      <w:rFonts w:cs="Times New Roman"/>
      <w:b/>
      <w:bCs/>
      <w:smallCaps/>
      <w:color w:val="0F4761"/>
      <w:spacing w:val="5"/>
    </w:rPr>
  </w:style>
  <w:style w:type="character" w:customStyle="1" w:styleId="normaltextrun">
    <w:name w:val="normaltextrun"/>
    <w:basedOn w:val="Domylnaczcionkaakapitu"/>
    <w:uiPriority w:val="99"/>
    <w:rsid w:val="001D43F3"/>
    <w:rPr>
      <w:rFonts w:cs="Times New Roman"/>
    </w:rPr>
  </w:style>
  <w:style w:type="character" w:customStyle="1" w:styleId="eop">
    <w:name w:val="eop"/>
    <w:basedOn w:val="Domylnaczcionkaakapitu"/>
    <w:uiPriority w:val="99"/>
    <w:rsid w:val="001D43F3"/>
    <w:rPr>
      <w:rFonts w:cs="Times New Roman"/>
    </w:rPr>
  </w:style>
  <w:style w:type="character" w:customStyle="1" w:styleId="scxw235736051">
    <w:name w:val="scxw235736051"/>
    <w:basedOn w:val="Domylnaczcionkaakapitu"/>
    <w:uiPriority w:val="99"/>
    <w:rsid w:val="001D43F3"/>
    <w:rPr>
      <w:rFonts w:cs="Times New Roman"/>
    </w:rPr>
  </w:style>
  <w:style w:type="character" w:customStyle="1" w:styleId="scxw39142231">
    <w:name w:val="scxw39142231"/>
    <w:basedOn w:val="Domylnaczcionkaakapitu"/>
    <w:uiPriority w:val="99"/>
    <w:rsid w:val="001D43F3"/>
    <w:rPr>
      <w:rFonts w:cs="Times New Roman"/>
    </w:rPr>
  </w:style>
  <w:style w:type="character" w:customStyle="1" w:styleId="AkapitzlistZnak">
    <w:name w:val="Akapit z listą Znak"/>
    <w:aliases w:val="Akapit z listą numerowaną Znak,Numerowanie Znak,Akapit z listą BS Znak,sw tekst Znak,Kolorowa lista — akcent 11 Znak,L1 Znak,Akapit z listą5 Znak,normalny tekst Znak,Podsis rysunku Znak,Odstavec Znak,maz_wyliczenie Znak,CW_Lista Znak"/>
    <w:link w:val="Akapitzlist"/>
    <w:uiPriority w:val="99"/>
    <w:locked/>
    <w:rsid w:val="00BF320E"/>
    <w:rPr>
      <w:rFonts w:ascii="Calibri" w:hAnsi="Calibri"/>
      <w:sz w:val="22"/>
      <w:lang w:val="pl-PL" w:eastAsia="pl-PL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FB5E57"/>
    <w:rPr>
      <w:rFonts w:cs="Times New Roman"/>
      <w:sz w:val="21"/>
      <w:szCs w:val="21"/>
      <w:shd w:val="clear" w:color="auto" w:fill="FFFFFF"/>
      <w:lang w:bidi="ar-SA"/>
    </w:rPr>
  </w:style>
  <w:style w:type="paragraph" w:customStyle="1" w:styleId="Teksttreci0">
    <w:name w:val="Tekst treści"/>
    <w:basedOn w:val="Normalny"/>
    <w:link w:val="Teksttreci"/>
    <w:uiPriority w:val="99"/>
    <w:rsid w:val="00FB5E57"/>
    <w:pPr>
      <w:widowControl w:val="0"/>
      <w:shd w:val="clear" w:color="auto" w:fill="FFFFFF"/>
      <w:spacing w:after="240" w:line="274" w:lineRule="exact"/>
      <w:ind w:hanging="400"/>
      <w:jc w:val="both"/>
    </w:pPr>
    <w:rPr>
      <w:rFonts w:ascii="Times New Roman" w:hAnsi="Times New Roman"/>
      <w:noProof/>
      <w:sz w:val="21"/>
      <w:szCs w:val="21"/>
      <w:shd w:val="clear" w:color="auto" w:fill="FFFFFF"/>
      <w:lang w:eastAsia="pl-PL"/>
    </w:rPr>
  </w:style>
  <w:style w:type="paragraph" w:styleId="Listapunktowana">
    <w:name w:val="List Bullet"/>
    <w:basedOn w:val="Normalny"/>
    <w:uiPriority w:val="99"/>
    <w:locked/>
    <w:rsid w:val="00087405"/>
    <w:pPr>
      <w:numPr>
        <w:numId w:val="3"/>
      </w:numPr>
      <w:spacing w:after="200" w:line="276" w:lineRule="auto"/>
      <w:contextualSpacing/>
    </w:pPr>
    <w:rPr>
      <w:rFonts w:ascii="Aptos" w:eastAsia="Times New Roman" w:hAnsi="Aptos"/>
      <w:lang w:val="en-US"/>
    </w:rPr>
  </w:style>
  <w:style w:type="paragraph" w:styleId="Listanumerowana">
    <w:name w:val="List Number"/>
    <w:basedOn w:val="Normalny"/>
    <w:uiPriority w:val="99"/>
    <w:locked/>
    <w:rsid w:val="00087405"/>
    <w:pPr>
      <w:numPr>
        <w:numId w:val="4"/>
      </w:numPr>
      <w:tabs>
        <w:tab w:val="clear" w:pos="910"/>
        <w:tab w:val="num" w:pos="360"/>
      </w:tabs>
      <w:spacing w:after="200" w:line="276" w:lineRule="auto"/>
      <w:ind w:left="360" w:hanging="360"/>
      <w:contextualSpacing/>
    </w:pPr>
    <w:rPr>
      <w:rFonts w:ascii="Aptos" w:eastAsia="Times New Roman" w:hAnsi="Aptos"/>
      <w:lang w:val="en-US"/>
    </w:rPr>
  </w:style>
  <w:style w:type="paragraph" w:styleId="Listanumerowana2">
    <w:name w:val="List Number 2"/>
    <w:basedOn w:val="Normalny"/>
    <w:uiPriority w:val="99"/>
    <w:locked/>
    <w:rsid w:val="00087405"/>
    <w:pPr>
      <w:numPr>
        <w:numId w:val="5"/>
      </w:numPr>
      <w:spacing w:after="200" w:line="276" w:lineRule="auto"/>
      <w:contextualSpacing/>
    </w:pPr>
    <w:rPr>
      <w:rFonts w:ascii="Aptos" w:eastAsia="Times New Roman" w:hAnsi="Aptos"/>
      <w:lang w:val="en-US"/>
    </w:rPr>
  </w:style>
  <w:style w:type="paragraph" w:styleId="Listanumerowana3">
    <w:name w:val="List Number 3"/>
    <w:basedOn w:val="Normalny"/>
    <w:uiPriority w:val="99"/>
    <w:locked/>
    <w:rsid w:val="00087405"/>
    <w:pPr>
      <w:numPr>
        <w:numId w:val="6"/>
      </w:numPr>
      <w:tabs>
        <w:tab w:val="clear" w:pos="720"/>
        <w:tab w:val="num" w:pos="1080"/>
      </w:tabs>
      <w:spacing w:after="200" w:line="276" w:lineRule="auto"/>
      <w:ind w:left="1080"/>
      <w:contextualSpacing/>
    </w:pPr>
    <w:rPr>
      <w:rFonts w:ascii="Aptos" w:eastAsia="Times New Roman" w:hAnsi="Aptos"/>
      <w:lang w:val="en-US"/>
    </w:rPr>
  </w:style>
  <w:style w:type="paragraph" w:styleId="Lista-kontynuacja3">
    <w:name w:val="List Continue 3"/>
    <w:basedOn w:val="Normalny"/>
    <w:uiPriority w:val="99"/>
    <w:locked/>
    <w:rsid w:val="00087405"/>
    <w:pPr>
      <w:spacing w:after="120" w:line="276" w:lineRule="auto"/>
      <w:ind w:left="1080"/>
      <w:contextualSpacing/>
    </w:pPr>
    <w:rPr>
      <w:rFonts w:ascii="Aptos" w:eastAsia="Times New Roman" w:hAnsi="Aptos"/>
      <w:lang w:val="en-US"/>
    </w:rPr>
  </w:style>
  <w:style w:type="paragraph" w:styleId="Tekstmakra">
    <w:name w:val="macro"/>
    <w:link w:val="TekstmakraZnak"/>
    <w:uiPriority w:val="99"/>
    <w:locked/>
    <w:rsid w:val="00087405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="Times New Roman" w:hAnsi="Courier"/>
      <w:sz w:val="20"/>
      <w:szCs w:val="20"/>
      <w:lang w:val="en-US" w:eastAsia="en-US"/>
    </w:rPr>
  </w:style>
  <w:style w:type="character" w:customStyle="1" w:styleId="TekstmakraZnak">
    <w:name w:val="Tekst makra Znak"/>
    <w:basedOn w:val="Domylnaczcionkaakapitu"/>
    <w:link w:val="Tekstmakra"/>
    <w:uiPriority w:val="99"/>
    <w:locked/>
    <w:rsid w:val="00087405"/>
    <w:rPr>
      <w:rFonts w:ascii="Courier" w:hAnsi="Courier" w:cs="Times New Roman"/>
      <w:lang w:val="en-US" w:eastAsia="en-US" w:bidi="ar-SA"/>
    </w:rPr>
  </w:style>
  <w:style w:type="character" w:styleId="Wyrnieniedelikatne">
    <w:name w:val="Subtle Emphasis"/>
    <w:basedOn w:val="Domylnaczcionkaakapitu"/>
    <w:uiPriority w:val="99"/>
    <w:qFormat/>
    <w:rsid w:val="00087405"/>
    <w:rPr>
      <w:rFonts w:cs="Times New Roman"/>
      <w:i/>
      <w:iCs/>
      <w:color w:val="808080"/>
    </w:rPr>
  </w:style>
  <w:style w:type="character" w:styleId="Odwoaniedelikatne">
    <w:name w:val="Subtle Reference"/>
    <w:basedOn w:val="Domylnaczcionkaakapitu"/>
    <w:uiPriority w:val="99"/>
    <w:qFormat/>
    <w:rsid w:val="00087405"/>
    <w:rPr>
      <w:rFonts w:cs="Times New Roman"/>
      <w:smallCaps/>
      <w:color w:val="E97132"/>
      <w:u w:val="single"/>
    </w:rPr>
  </w:style>
  <w:style w:type="character" w:styleId="Tytuksiki">
    <w:name w:val="Book Title"/>
    <w:basedOn w:val="Domylnaczcionkaakapitu"/>
    <w:uiPriority w:val="99"/>
    <w:qFormat/>
    <w:rsid w:val="00087405"/>
    <w:rPr>
      <w:rFonts w:cs="Times New Roman"/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99"/>
    <w:qFormat/>
    <w:rsid w:val="00087405"/>
    <w:pPr>
      <w:keepLines/>
      <w:spacing w:before="480" w:line="276" w:lineRule="auto"/>
      <w:outlineLvl w:val="9"/>
    </w:pPr>
    <w:rPr>
      <w:rFonts w:ascii="Aptos Display" w:hAnsi="Aptos Display"/>
      <w:bCs/>
      <w:i w:val="0"/>
      <w:color w:val="0F4761"/>
      <w:sz w:val="28"/>
      <w:szCs w:val="28"/>
      <w:lang w:val="en-US" w:eastAsia="en-US"/>
    </w:rPr>
  </w:style>
  <w:style w:type="table" w:styleId="Jasnecieniowanie">
    <w:name w:val="Light Shading"/>
    <w:basedOn w:val="Standardowy"/>
    <w:uiPriority w:val="99"/>
    <w:rsid w:val="00087405"/>
    <w:rPr>
      <w:rFonts w:ascii="Aptos" w:eastAsia="Times New Roman" w:hAnsi="Aptos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ecieniowanieakcent1">
    <w:name w:val="Light Shading Accent 1"/>
    <w:basedOn w:val="Standardowy"/>
    <w:uiPriority w:val="99"/>
    <w:rsid w:val="00087405"/>
    <w:rPr>
      <w:rFonts w:ascii="Aptos" w:eastAsia="Times New Roman" w:hAnsi="Aptos"/>
      <w:color w:val="0F4761"/>
      <w:sz w:val="20"/>
      <w:szCs w:val="20"/>
      <w:lang w:val="en-US"/>
    </w:rPr>
    <w:tblPr>
      <w:tblStyleRowBandSize w:val="1"/>
      <w:tblStyleColBandSize w:val="1"/>
      <w:tblBorders>
        <w:top w:val="single" w:sz="8" w:space="0" w:color="156082"/>
        <w:bottom w:val="single" w:sz="8" w:space="0" w:color="156082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156082"/>
          <w:left w:val="nil"/>
          <w:bottom w:val="single" w:sz="8" w:space="0" w:color="15608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156082"/>
          <w:left w:val="nil"/>
          <w:bottom w:val="single" w:sz="8" w:space="0" w:color="156082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2DEF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2DEF2"/>
      </w:tcPr>
    </w:tblStylePr>
  </w:style>
  <w:style w:type="table" w:styleId="Jasnecieniowanieakcent2">
    <w:name w:val="Light Shading Accent 2"/>
    <w:basedOn w:val="Standardowy"/>
    <w:uiPriority w:val="99"/>
    <w:rsid w:val="00087405"/>
    <w:rPr>
      <w:rFonts w:ascii="Aptos" w:eastAsia="Times New Roman" w:hAnsi="Aptos"/>
      <w:color w:val="BF4E14"/>
      <w:sz w:val="20"/>
      <w:szCs w:val="20"/>
      <w:lang w:val="en-US"/>
    </w:rPr>
    <w:tblPr>
      <w:tblStyleRowBandSize w:val="1"/>
      <w:tblStyleColBandSize w:val="1"/>
      <w:tblBorders>
        <w:top w:val="single" w:sz="8" w:space="0" w:color="E97132"/>
        <w:bottom w:val="single" w:sz="8" w:space="0" w:color="E97132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E97132"/>
          <w:left w:val="nil"/>
          <w:bottom w:val="single" w:sz="8" w:space="0" w:color="E9713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E97132"/>
          <w:left w:val="nil"/>
          <w:bottom w:val="single" w:sz="8" w:space="0" w:color="E97132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9DBCC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9DBCC"/>
      </w:tcPr>
    </w:tblStylePr>
  </w:style>
  <w:style w:type="table" w:styleId="Jasnecieniowanieakcent3">
    <w:name w:val="Light Shading Accent 3"/>
    <w:basedOn w:val="Standardowy"/>
    <w:uiPriority w:val="99"/>
    <w:rsid w:val="00087405"/>
    <w:rPr>
      <w:rFonts w:ascii="Aptos" w:eastAsia="Times New Roman" w:hAnsi="Aptos"/>
      <w:color w:val="124F1A"/>
      <w:sz w:val="20"/>
      <w:szCs w:val="20"/>
      <w:lang w:val="en-US"/>
    </w:rPr>
    <w:tblPr>
      <w:tblStyleRowBandSize w:val="1"/>
      <w:tblStyleColBandSize w:val="1"/>
      <w:tblBorders>
        <w:top w:val="single" w:sz="8" w:space="0" w:color="196B24"/>
        <w:bottom w:val="single" w:sz="8" w:space="0" w:color="196B24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196B24"/>
          <w:left w:val="nil"/>
          <w:bottom w:val="single" w:sz="8" w:space="0" w:color="196B24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196B24"/>
          <w:left w:val="nil"/>
          <w:bottom w:val="single" w:sz="8" w:space="0" w:color="196B24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3EDBA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3EDBA"/>
      </w:tcPr>
    </w:tblStylePr>
  </w:style>
  <w:style w:type="table" w:styleId="Jasnecieniowanieakcent4">
    <w:name w:val="Light Shading Accent 4"/>
    <w:basedOn w:val="Standardowy"/>
    <w:uiPriority w:val="99"/>
    <w:rsid w:val="00087405"/>
    <w:rPr>
      <w:rFonts w:ascii="Aptos" w:eastAsia="Times New Roman" w:hAnsi="Aptos"/>
      <w:color w:val="0B769F"/>
      <w:sz w:val="20"/>
      <w:szCs w:val="20"/>
      <w:lang w:val="en-US"/>
    </w:rPr>
    <w:tblPr>
      <w:tblStyleRowBandSize w:val="1"/>
      <w:tblStyleColBandSize w:val="1"/>
      <w:tblBorders>
        <w:top w:val="single" w:sz="8" w:space="0" w:color="0F9ED5"/>
        <w:bottom w:val="single" w:sz="8" w:space="0" w:color="0F9ED5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F9ED5"/>
          <w:left w:val="nil"/>
          <w:bottom w:val="single" w:sz="8" w:space="0" w:color="0F9ED5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F9ED5"/>
          <w:left w:val="nil"/>
          <w:bottom w:val="single" w:sz="8" w:space="0" w:color="0F9ED5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DE9FA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DE9FA"/>
      </w:tcPr>
    </w:tblStylePr>
  </w:style>
  <w:style w:type="table" w:styleId="Jasnecieniowanieakcent5">
    <w:name w:val="Light Shading Accent 5"/>
    <w:basedOn w:val="Standardowy"/>
    <w:uiPriority w:val="99"/>
    <w:rsid w:val="00087405"/>
    <w:rPr>
      <w:rFonts w:ascii="Aptos" w:eastAsia="Times New Roman" w:hAnsi="Aptos"/>
      <w:color w:val="77206D"/>
      <w:sz w:val="20"/>
      <w:szCs w:val="20"/>
      <w:lang w:val="en-US"/>
    </w:rPr>
    <w:tblPr>
      <w:tblStyleRowBandSize w:val="1"/>
      <w:tblStyleColBandSize w:val="1"/>
      <w:tblBorders>
        <w:top w:val="single" w:sz="8" w:space="0" w:color="A02B93"/>
        <w:bottom w:val="single" w:sz="8" w:space="0" w:color="A02B93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A02B93"/>
          <w:left w:val="nil"/>
          <w:bottom w:val="single" w:sz="8" w:space="0" w:color="A02B93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A02B93"/>
          <w:left w:val="nil"/>
          <w:bottom w:val="single" w:sz="8" w:space="0" w:color="A02B93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C3E9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C3E9"/>
      </w:tcPr>
    </w:tblStylePr>
  </w:style>
  <w:style w:type="table" w:styleId="Jasnecieniowanieakcent6">
    <w:name w:val="Light Shading Accent 6"/>
    <w:basedOn w:val="Standardowy"/>
    <w:uiPriority w:val="99"/>
    <w:rsid w:val="00087405"/>
    <w:rPr>
      <w:rFonts w:ascii="Aptos" w:eastAsia="Times New Roman" w:hAnsi="Aptos"/>
      <w:color w:val="3A7C22"/>
      <w:sz w:val="20"/>
      <w:szCs w:val="20"/>
      <w:lang w:val="en-US"/>
    </w:rPr>
    <w:tblPr>
      <w:tblStyleRowBandSize w:val="1"/>
      <w:tblStyleColBandSize w:val="1"/>
      <w:tblBorders>
        <w:top w:val="single" w:sz="8" w:space="0" w:color="4EA72E"/>
        <w:bottom w:val="single" w:sz="8" w:space="0" w:color="4EA72E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EA72E"/>
          <w:left w:val="nil"/>
          <w:bottom w:val="single" w:sz="8" w:space="0" w:color="4EA72E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EA72E"/>
          <w:left w:val="nil"/>
          <w:bottom w:val="single" w:sz="8" w:space="0" w:color="4EA72E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EFC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EFC5"/>
      </w:tcPr>
    </w:tblStylePr>
  </w:style>
  <w:style w:type="table" w:styleId="Jasnalista">
    <w:name w:val="Light List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Jasnalistaakcent1">
    <w:name w:val="Light List Accent 1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156082"/>
        <w:left w:val="single" w:sz="8" w:space="0" w:color="156082"/>
        <w:bottom w:val="single" w:sz="8" w:space="0" w:color="156082"/>
        <w:right w:val="single" w:sz="8" w:space="0" w:color="156082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156082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156082"/>
          <w:left w:val="single" w:sz="8" w:space="0" w:color="156082"/>
          <w:bottom w:val="single" w:sz="8" w:space="0" w:color="156082"/>
          <w:right w:val="single" w:sz="8" w:space="0" w:color="15608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156082"/>
          <w:left w:val="single" w:sz="8" w:space="0" w:color="156082"/>
          <w:bottom w:val="single" w:sz="8" w:space="0" w:color="156082"/>
          <w:right w:val="single" w:sz="8" w:space="0" w:color="156082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156082"/>
          <w:left w:val="single" w:sz="8" w:space="0" w:color="156082"/>
          <w:bottom w:val="single" w:sz="8" w:space="0" w:color="156082"/>
          <w:right w:val="single" w:sz="8" w:space="0" w:color="156082"/>
        </w:tcBorders>
      </w:tcPr>
    </w:tblStylePr>
  </w:style>
  <w:style w:type="table" w:styleId="Jasnalistaakcent2">
    <w:name w:val="Light List Accent 2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E97132"/>
        <w:left w:val="single" w:sz="8" w:space="0" w:color="E97132"/>
        <w:bottom w:val="single" w:sz="8" w:space="0" w:color="E97132"/>
        <w:right w:val="single" w:sz="8" w:space="0" w:color="E97132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E97132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E97132"/>
          <w:left w:val="single" w:sz="8" w:space="0" w:color="E97132"/>
          <w:bottom w:val="single" w:sz="8" w:space="0" w:color="E97132"/>
          <w:right w:val="single" w:sz="8" w:space="0" w:color="E9713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</w:tcBorders>
      </w:tcPr>
    </w:tblStylePr>
  </w:style>
  <w:style w:type="table" w:styleId="Jasnalistaakcent3">
    <w:name w:val="Light List Accent 3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196B24"/>
        <w:left w:val="single" w:sz="8" w:space="0" w:color="196B24"/>
        <w:bottom w:val="single" w:sz="8" w:space="0" w:color="196B24"/>
        <w:right w:val="single" w:sz="8" w:space="0" w:color="196B2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196B24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196B24"/>
          <w:left w:val="single" w:sz="8" w:space="0" w:color="196B24"/>
          <w:bottom w:val="single" w:sz="8" w:space="0" w:color="196B24"/>
          <w:right w:val="single" w:sz="8" w:space="0" w:color="196B2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196B24"/>
          <w:left w:val="single" w:sz="8" w:space="0" w:color="196B24"/>
          <w:bottom w:val="single" w:sz="8" w:space="0" w:color="196B24"/>
          <w:right w:val="single" w:sz="8" w:space="0" w:color="196B24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196B24"/>
          <w:left w:val="single" w:sz="8" w:space="0" w:color="196B24"/>
          <w:bottom w:val="single" w:sz="8" w:space="0" w:color="196B24"/>
          <w:right w:val="single" w:sz="8" w:space="0" w:color="196B24"/>
        </w:tcBorders>
      </w:tcPr>
    </w:tblStylePr>
  </w:style>
  <w:style w:type="table" w:styleId="Jasnalistaakcent4">
    <w:name w:val="Light List Accent 4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0F9ED5"/>
        <w:left w:val="single" w:sz="8" w:space="0" w:color="0F9ED5"/>
        <w:bottom w:val="single" w:sz="8" w:space="0" w:color="0F9ED5"/>
        <w:right w:val="single" w:sz="8" w:space="0" w:color="0F9ED5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F9ED5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F9ED5"/>
          <w:left w:val="single" w:sz="8" w:space="0" w:color="0F9ED5"/>
          <w:bottom w:val="single" w:sz="8" w:space="0" w:color="0F9ED5"/>
          <w:right w:val="single" w:sz="8" w:space="0" w:color="0F9ED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F9ED5"/>
          <w:left w:val="single" w:sz="8" w:space="0" w:color="0F9ED5"/>
          <w:bottom w:val="single" w:sz="8" w:space="0" w:color="0F9ED5"/>
          <w:right w:val="single" w:sz="8" w:space="0" w:color="0F9ED5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F9ED5"/>
          <w:left w:val="single" w:sz="8" w:space="0" w:color="0F9ED5"/>
          <w:bottom w:val="single" w:sz="8" w:space="0" w:color="0F9ED5"/>
          <w:right w:val="single" w:sz="8" w:space="0" w:color="0F9ED5"/>
        </w:tcBorders>
      </w:tcPr>
    </w:tblStylePr>
  </w:style>
  <w:style w:type="table" w:styleId="Jasnalistaakcent5">
    <w:name w:val="Light List Accent 5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A02B93"/>
        <w:left w:val="single" w:sz="8" w:space="0" w:color="A02B93"/>
        <w:bottom w:val="single" w:sz="8" w:space="0" w:color="A02B93"/>
        <w:right w:val="single" w:sz="8" w:space="0" w:color="A02B93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A02B93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A02B93"/>
          <w:left w:val="single" w:sz="8" w:space="0" w:color="A02B93"/>
          <w:bottom w:val="single" w:sz="8" w:space="0" w:color="A02B93"/>
          <w:right w:val="single" w:sz="8" w:space="0" w:color="A02B93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A02B93"/>
          <w:left w:val="single" w:sz="8" w:space="0" w:color="A02B93"/>
          <w:bottom w:val="single" w:sz="8" w:space="0" w:color="A02B93"/>
          <w:right w:val="single" w:sz="8" w:space="0" w:color="A02B93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A02B93"/>
          <w:left w:val="single" w:sz="8" w:space="0" w:color="A02B93"/>
          <w:bottom w:val="single" w:sz="8" w:space="0" w:color="A02B93"/>
          <w:right w:val="single" w:sz="8" w:space="0" w:color="A02B93"/>
        </w:tcBorders>
      </w:tcPr>
    </w:tblStylePr>
  </w:style>
  <w:style w:type="table" w:styleId="Jasnalistaakcent6">
    <w:name w:val="Light List Accent 6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4EA72E"/>
        <w:left w:val="single" w:sz="8" w:space="0" w:color="4EA72E"/>
        <w:bottom w:val="single" w:sz="8" w:space="0" w:color="4EA72E"/>
        <w:right w:val="single" w:sz="8" w:space="0" w:color="4EA72E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EA72E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EA72E"/>
          <w:left w:val="single" w:sz="8" w:space="0" w:color="4EA72E"/>
          <w:bottom w:val="single" w:sz="8" w:space="0" w:color="4EA72E"/>
          <w:right w:val="single" w:sz="8" w:space="0" w:color="4EA72E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EA72E"/>
          <w:left w:val="single" w:sz="8" w:space="0" w:color="4EA72E"/>
          <w:bottom w:val="single" w:sz="8" w:space="0" w:color="4EA72E"/>
          <w:right w:val="single" w:sz="8" w:space="0" w:color="4EA72E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EA72E"/>
          <w:left w:val="single" w:sz="8" w:space="0" w:color="4EA72E"/>
          <w:bottom w:val="single" w:sz="8" w:space="0" w:color="4EA72E"/>
          <w:right w:val="single" w:sz="8" w:space="0" w:color="4EA72E"/>
        </w:tcBorders>
      </w:tcPr>
    </w:tblStylePr>
  </w:style>
  <w:style w:type="table" w:styleId="Jasnasiatka">
    <w:name w:val="Light Grid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/>
      </w:pPr>
      <w:rPr>
        <w:rFonts w:ascii="Aptos Display" w:eastAsia="Times New Roman" w:hAnsi="Aptos Display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Aptos Display" w:eastAsia="Times New Roman" w:hAnsi="Aptos Display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ptos Display" w:eastAsia="Times New Roman" w:hAnsi="Aptos Display" w:cs="Times New Roman"/>
        <w:b/>
        <w:bCs/>
      </w:rPr>
    </w:tblStylePr>
    <w:tblStylePr w:type="lastCol">
      <w:rPr>
        <w:rFonts w:ascii="Aptos Display" w:eastAsia="Times New Roman" w:hAnsi="Aptos Display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Jasnasiatkaakcent1">
    <w:name w:val="Light Grid Accent 1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156082"/>
        <w:left w:val="single" w:sz="8" w:space="0" w:color="156082"/>
        <w:bottom w:val="single" w:sz="8" w:space="0" w:color="156082"/>
        <w:right w:val="single" w:sz="8" w:space="0" w:color="156082"/>
        <w:insideH w:val="single" w:sz="8" w:space="0" w:color="156082"/>
        <w:insideV w:val="single" w:sz="8" w:space="0" w:color="156082"/>
      </w:tblBorders>
    </w:tblPr>
    <w:tblStylePr w:type="firstRow">
      <w:pPr>
        <w:spacing w:before="0" w:after="0"/>
      </w:pPr>
      <w:rPr>
        <w:rFonts w:ascii="Aptos Display" w:eastAsia="Times New Roman" w:hAnsi="Aptos Display" w:cs="Times New Roman"/>
        <w:b/>
        <w:bCs/>
      </w:rPr>
      <w:tblPr/>
      <w:tcPr>
        <w:tcBorders>
          <w:top w:val="single" w:sz="8" w:space="0" w:color="156082"/>
          <w:left w:val="single" w:sz="8" w:space="0" w:color="156082"/>
          <w:bottom w:val="single" w:sz="18" w:space="0" w:color="156082"/>
          <w:right w:val="single" w:sz="8" w:space="0" w:color="156082"/>
          <w:insideH w:val="nil"/>
          <w:insideV w:val="single" w:sz="8" w:space="0" w:color="156082"/>
        </w:tcBorders>
      </w:tcPr>
    </w:tblStylePr>
    <w:tblStylePr w:type="lastRow">
      <w:pPr>
        <w:spacing w:before="0" w:after="0"/>
      </w:pPr>
      <w:rPr>
        <w:rFonts w:ascii="Aptos Display" w:eastAsia="Times New Roman" w:hAnsi="Aptos Display" w:cs="Times New Roman"/>
        <w:b/>
        <w:bCs/>
      </w:rPr>
      <w:tblPr/>
      <w:tcPr>
        <w:tcBorders>
          <w:top w:val="double" w:sz="6" w:space="0" w:color="156082"/>
          <w:left w:val="single" w:sz="8" w:space="0" w:color="156082"/>
          <w:bottom w:val="single" w:sz="8" w:space="0" w:color="156082"/>
          <w:right w:val="single" w:sz="8" w:space="0" w:color="156082"/>
          <w:insideH w:val="nil"/>
          <w:insideV w:val="single" w:sz="8" w:space="0" w:color="156082"/>
        </w:tcBorders>
      </w:tcPr>
    </w:tblStylePr>
    <w:tblStylePr w:type="firstCol">
      <w:rPr>
        <w:rFonts w:ascii="Aptos Display" w:eastAsia="Times New Roman" w:hAnsi="Aptos Display" w:cs="Times New Roman"/>
        <w:b/>
        <w:bCs/>
      </w:rPr>
    </w:tblStylePr>
    <w:tblStylePr w:type="lastCol">
      <w:rPr>
        <w:rFonts w:ascii="Aptos Display" w:eastAsia="Times New Roman" w:hAnsi="Aptos Display" w:cs="Times New Roman"/>
        <w:b/>
        <w:bCs/>
      </w:rPr>
      <w:tblPr/>
      <w:tcPr>
        <w:tcBorders>
          <w:top w:val="single" w:sz="8" w:space="0" w:color="156082"/>
          <w:left w:val="single" w:sz="8" w:space="0" w:color="156082"/>
          <w:bottom w:val="single" w:sz="8" w:space="0" w:color="156082"/>
          <w:right w:val="single" w:sz="8" w:space="0" w:color="156082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156082"/>
          <w:left w:val="single" w:sz="8" w:space="0" w:color="156082"/>
          <w:bottom w:val="single" w:sz="8" w:space="0" w:color="156082"/>
          <w:right w:val="single" w:sz="8" w:space="0" w:color="156082"/>
        </w:tcBorders>
        <w:shd w:val="clear" w:color="auto" w:fill="B2DEF2"/>
      </w:tcPr>
    </w:tblStylePr>
    <w:tblStylePr w:type="band1Horz">
      <w:rPr>
        <w:rFonts w:cs="Times New Roman"/>
      </w:rPr>
      <w:tblPr/>
      <w:tcPr>
        <w:tcBorders>
          <w:top w:val="single" w:sz="8" w:space="0" w:color="156082"/>
          <w:left w:val="single" w:sz="8" w:space="0" w:color="156082"/>
          <w:bottom w:val="single" w:sz="8" w:space="0" w:color="156082"/>
          <w:right w:val="single" w:sz="8" w:space="0" w:color="156082"/>
          <w:insideV w:val="single" w:sz="8" w:space="0" w:color="156082"/>
        </w:tcBorders>
        <w:shd w:val="clear" w:color="auto" w:fill="B2DEF2"/>
      </w:tcPr>
    </w:tblStylePr>
    <w:tblStylePr w:type="band2Horz">
      <w:rPr>
        <w:rFonts w:cs="Times New Roman"/>
      </w:rPr>
      <w:tblPr/>
      <w:tcPr>
        <w:tcBorders>
          <w:top w:val="single" w:sz="8" w:space="0" w:color="156082"/>
          <w:left w:val="single" w:sz="8" w:space="0" w:color="156082"/>
          <w:bottom w:val="single" w:sz="8" w:space="0" w:color="156082"/>
          <w:right w:val="single" w:sz="8" w:space="0" w:color="156082"/>
          <w:insideV w:val="single" w:sz="8" w:space="0" w:color="156082"/>
        </w:tcBorders>
      </w:tcPr>
    </w:tblStylePr>
  </w:style>
  <w:style w:type="table" w:styleId="Jasnasiatkaakcent2">
    <w:name w:val="Light Grid Accent 2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E97132"/>
        <w:left w:val="single" w:sz="8" w:space="0" w:color="E97132"/>
        <w:bottom w:val="single" w:sz="8" w:space="0" w:color="E97132"/>
        <w:right w:val="single" w:sz="8" w:space="0" w:color="E97132"/>
        <w:insideH w:val="single" w:sz="8" w:space="0" w:color="E97132"/>
        <w:insideV w:val="single" w:sz="8" w:space="0" w:color="E97132"/>
      </w:tblBorders>
    </w:tblPr>
    <w:tblStylePr w:type="firstRow">
      <w:pPr>
        <w:spacing w:before="0" w:after="0"/>
      </w:pPr>
      <w:rPr>
        <w:rFonts w:ascii="Aptos Display" w:eastAsia="Times New Roman" w:hAnsi="Aptos Display" w:cs="Times New Roman"/>
        <w:b/>
        <w:bCs/>
      </w:rPr>
      <w:tblPr/>
      <w:tcPr>
        <w:tcBorders>
          <w:top w:val="single" w:sz="8" w:space="0" w:color="E97132"/>
          <w:left w:val="single" w:sz="8" w:space="0" w:color="E97132"/>
          <w:bottom w:val="single" w:sz="18" w:space="0" w:color="E97132"/>
          <w:right w:val="single" w:sz="8" w:space="0" w:color="E97132"/>
          <w:insideH w:val="nil"/>
          <w:insideV w:val="single" w:sz="8" w:space="0" w:color="E97132"/>
        </w:tcBorders>
      </w:tcPr>
    </w:tblStylePr>
    <w:tblStylePr w:type="lastRow">
      <w:pPr>
        <w:spacing w:before="0" w:after="0"/>
      </w:pPr>
      <w:rPr>
        <w:rFonts w:ascii="Aptos Display" w:eastAsia="Times New Roman" w:hAnsi="Aptos Display" w:cs="Times New Roman"/>
        <w:b/>
        <w:bCs/>
      </w:rPr>
      <w:tblPr/>
      <w:tcPr>
        <w:tcBorders>
          <w:top w:val="double" w:sz="6" w:space="0" w:color="E97132"/>
          <w:left w:val="single" w:sz="8" w:space="0" w:color="E97132"/>
          <w:bottom w:val="single" w:sz="8" w:space="0" w:color="E97132"/>
          <w:right w:val="single" w:sz="8" w:space="0" w:color="E97132"/>
          <w:insideH w:val="nil"/>
          <w:insideV w:val="single" w:sz="8" w:space="0" w:color="E97132"/>
        </w:tcBorders>
      </w:tcPr>
    </w:tblStylePr>
    <w:tblStylePr w:type="firstCol">
      <w:rPr>
        <w:rFonts w:ascii="Aptos Display" w:eastAsia="Times New Roman" w:hAnsi="Aptos Display" w:cs="Times New Roman"/>
        <w:b/>
        <w:bCs/>
      </w:rPr>
    </w:tblStylePr>
    <w:tblStylePr w:type="lastCol">
      <w:rPr>
        <w:rFonts w:ascii="Aptos Display" w:eastAsia="Times New Roman" w:hAnsi="Aptos Display" w:cs="Times New Roman"/>
        <w:b/>
        <w:bCs/>
      </w:rPr>
      <w:tblPr/>
      <w:tcPr>
        <w:tc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</w:tcBorders>
        <w:shd w:val="clear" w:color="auto" w:fill="F9DBCC"/>
      </w:tcPr>
    </w:tblStylePr>
    <w:tblStylePr w:type="band1Horz">
      <w:rPr>
        <w:rFonts w:cs="Times New Roman"/>
      </w:rPr>
      <w:tblPr/>
      <w:tcPr>
        <w:tc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  <w:insideV w:val="single" w:sz="8" w:space="0" w:color="E97132"/>
        </w:tcBorders>
        <w:shd w:val="clear" w:color="auto" w:fill="F9DBCC"/>
      </w:tcPr>
    </w:tblStylePr>
    <w:tblStylePr w:type="band2Horz">
      <w:rPr>
        <w:rFonts w:cs="Times New Roman"/>
      </w:rPr>
      <w:tblPr/>
      <w:tcPr>
        <w:tc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  <w:insideV w:val="single" w:sz="8" w:space="0" w:color="E97132"/>
        </w:tcBorders>
      </w:tcPr>
    </w:tblStylePr>
  </w:style>
  <w:style w:type="table" w:styleId="Jasnasiatkaakcent3">
    <w:name w:val="Light Grid Accent 3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196B24"/>
        <w:left w:val="single" w:sz="8" w:space="0" w:color="196B24"/>
        <w:bottom w:val="single" w:sz="8" w:space="0" w:color="196B24"/>
        <w:right w:val="single" w:sz="8" w:space="0" w:color="196B24"/>
        <w:insideH w:val="single" w:sz="8" w:space="0" w:color="196B24"/>
        <w:insideV w:val="single" w:sz="8" w:space="0" w:color="196B24"/>
      </w:tblBorders>
    </w:tblPr>
    <w:tblStylePr w:type="firstRow">
      <w:pPr>
        <w:spacing w:before="0" w:after="0"/>
      </w:pPr>
      <w:rPr>
        <w:rFonts w:ascii="Aptos Display" w:eastAsia="Times New Roman" w:hAnsi="Aptos Display" w:cs="Times New Roman"/>
        <w:b/>
        <w:bCs/>
      </w:rPr>
      <w:tblPr/>
      <w:tcPr>
        <w:tcBorders>
          <w:top w:val="single" w:sz="8" w:space="0" w:color="196B24"/>
          <w:left w:val="single" w:sz="8" w:space="0" w:color="196B24"/>
          <w:bottom w:val="single" w:sz="18" w:space="0" w:color="196B24"/>
          <w:right w:val="single" w:sz="8" w:space="0" w:color="196B24"/>
          <w:insideH w:val="nil"/>
          <w:insideV w:val="single" w:sz="8" w:space="0" w:color="196B24"/>
        </w:tcBorders>
      </w:tcPr>
    </w:tblStylePr>
    <w:tblStylePr w:type="lastRow">
      <w:pPr>
        <w:spacing w:before="0" w:after="0"/>
      </w:pPr>
      <w:rPr>
        <w:rFonts w:ascii="Aptos Display" w:eastAsia="Times New Roman" w:hAnsi="Aptos Display" w:cs="Times New Roman"/>
        <w:b/>
        <w:bCs/>
      </w:rPr>
      <w:tblPr/>
      <w:tcPr>
        <w:tcBorders>
          <w:top w:val="double" w:sz="6" w:space="0" w:color="196B24"/>
          <w:left w:val="single" w:sz="8" w:space="0" w:color="196B24"/>
          <w:bottom w:val="single" w:sz="8" w:space="0" w:color="196B24"/>
          <w:right w:val="single" w:sz="8" w:space="0" w:color="196B24"/>
          <w:insideH w:val="nil"/>
          <w:insideV w:val="single" w:sz="8" w:space="0" w:color="196B24"/>
        </w:tcBorders>
      </w:tcPr>
    </w:tblStylePr>
    <w:tblStylePr w:type="firstCol">
      <w:rPr>
        <w:rFonts w:ascii="Aptos Display" w:eastAsia="Times New Roman" w:hAnsi="Aptos Display" w:cs="Times New Roman"/>
        <w:b/>
        <w:bCs/>
      </w:rPr>
    </w:tblStylePr>
    <w:tblStylePr w:type="lastCol">
      <w:rPr>
        <w:rFonts w:ascii="Aptos Display" w:eastAsia="Times New Roman" w:hAnsi="Aptos Display" w:cs="Times New Roman"/>
        <w:b/>
        <w:bCs/>
      </w:rPr>
      <w:tblPr/>
      <w:tcPr>
        <w:tcBorders>
          <w:top w:val="single" w:sz="8" w:space="0" w:color="196B24"/>
          <w:left w:val="single" w:sz="8" w:space="0" w:color="196B24"/>
          <w:bottom w:val="single" w:sz="8" w:space="0" w:color="196B24"/>
          <w:right w:val="single" w:sz="8" w:space="0" w:color="196B24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196B24"/>
          <w:left w:val="single" w:sz="8" w:space="0" w:color="196B24"/>
          <w:bottom w:val="single" w:sz="8" w:space="0" w:color="196B24"/>
          <w:right w:val="single" w:sz="8" w:space="0" w:color="196B24"/>
        </w:tcBorders>
        <w:shd w:val="clear" w:color="auto" w:fill="B3EDBA"/>
      </w:tcPr>
    </w:tblStylePr>
    <w:tblStylePr w:type="band1Horz">
      <w:rPr>
        <w:rFonts w:cs="Times New Roman"/>
      </w:rPr>
      <w:tblPr/>
      <w:tcPr>
        <w:tcBorders>
          <w:top w:val="single" w:sz="8" w:space="0" w:color="196B24"/>
          <w:left w:val="single" w:sz="8" w:space="0" w:color="196B24"/>
          <w:bottom w:val="single" w:sz="8" w:space="0" w:color="196B24"/>
          <w:right w:val="single" w:sz="8" w:space="0" w:color="196B24"/>
          <w:insideV w:val="single" w:sz="8" w:space="0" w:color="196B24"/>
        </w:tcBorders>
        <w:shd w:val="clear" w:color="auto" w:fill="B3EDBA"/>
      </w:tcPr>
    </w:tblStylePr>
    <w:tblStylePr w:type="band2Horz">
      <w:rPr>
        <w:rFonts w:cs="Times New Roman"/>
      </w:rPr>
      <w:tblPr/>
      <w:tcPr>
        <w:tcBorders>
          <w:top w:val="single" w:sz="8" w:space="0" w:color="196B24"/>
          <w:left w:val="single" w:sz="8" w:space="0" w:color="196B24"/>
          <w:bottom w:val="single" w:sz="8" w:space="0" w:color="196B24"/>
          <w:right w:val="single" w:sz="8" w:space="0" w:color="196B24"/>
          <w:insideV w:val="single" w:sz="8" w:space="0" w:color="196B24"/>
        </w:tcBorders>
      </w:tcPr>
    </w:tblStylePr>
  </w:style>
  <w:style w:type="table" w:styleId="Jasnasiatkaakcent4">
    <w:name w:val="Light Grid Accent 4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0F9ED5"/>
        <w:left w:val="single" w:sz="8" w:space="0" w:color="0F9ED5"/>
        <w:bottom w:val="single" w:sz="8" w:space="0" w:color="0F9ED5"/>
        <w:right w:val="single" w:sz="8" w:space="0" w:color="0F9ED5"/>
        <w:insideH w:val="single" w:sz="8" w:space="0" w:color="0F9ED5"/>
        <w:insideV w:val="single" w:sz="8" w:space="0" w:color="0F9ED5"/>
      </w:tblBorders>
    </w:tblPr>
    <w:tblStylePr w:type="firstRow">
      <w:pPr>
        <w:spacing w:before="0" w:after="0"/>
      </w:pPr>
      <w:rPr>
        <w:rFonts w:ascii="Aptos Display" w:eastAsia="Times New Roman" w:hAnsi="Aptos Display" w:cs="Times New Roman"/>
        <w:b/>
        <w:bCs/>
      </w:rPr>
      <w:tblPr/>
      <w:tcPr>
        <w:tcBorders>
          <w:top w:val="single" w:sz="8" w:space="0" w:color="0F9ED5"/>
          <w:left w:val="single" w:sz="8" w:space="0" w:color="0F9ED5"/>
          <w:bottom w:val="single" w:sz="18" w:space="0" w:color="0F9ED5"/>
          <w:right w:val="single" w:sz="8" w:space="0" w:color="0F9ED5"/>
          <w:insideH w:val="nil"/>
          <w:insideV w:val="single" w:sz="8" w:space="0" w:color="0F9ED5"/>
        </w:tcBorders>
      </w:tcPr>
    </w:tblStylePr>
    <w:tblStylePr w:type="lastRow">
      <w:pPr>
        <w:spacing w:before="0" w:after="0"/>
      </w:pPr>
      <w:rPr>
        <w:rFonts w:ascii="Aptos Display" w:eastAsia="Times New Roman" w:hAnsi="Aptos Display" w:cs="Times New Roman"/>
        <w:b/>
        <w:bCs/>
      </w:rPr>
      <w:tblPr/>
      <w:tcPr>
        <w:tcBorders>
          <w:top w:val="double" w:sz="6" w:space="0" w:color="0F9ED5"/>
          <w:left w:val="single" w:sz="8" w:space="0" w:color="0F9ED5"/>
          <w:bottom w:val="single" w:sz="8" w:space="0" w:color="0F9ED5"/>
          <w:right w:val="single" w:sz="8" w:space="0" w:color="0F9ED5"/>
          <w:insideH w:val="nil"/>
          <w:insideV w:val="single" w:sz="8" w:space="0" w:color="0F9ED5"/>
        </w:tcBorders>
      </w:tcPr>
    </w:tblStylePr>
    <w:tblStylePr w:type="firstCol">
      <w:rPr>
        <w:rFonts w:ascii="Aptos Display" w:eastAsia="Times New Roman" w:hAnsi="Aptos Display" w:cs="Times New Roman"/>
        <w:b/>
        <w:bCs/>
      </w:rPr>
    </w:tblStylePr>
    <w:tblStylePr w:type="lastCol">
      <w:rPr>
        <w:rFonts w:ascii="Aptos Display" w:eastAsia="Times New Roman" w:hAnsi="Aptos Display" w:cs="Times New Roman"/>
        <w:b/>
        <w:bCs/>
      </w:rPr>
      <w:tblPr/>
      <w:tcPr>
        <w:tcBorders>
          <w:top w:val="single" w:sz="8" w:space="0" w:color="0F9ED5"/>
          <w:left w:val="single" w:sz="8" w:space="0" w:color="0F9ED5"/>
          <w:bottom w:val="single" w:sz="8" w:space="0" w:color="0F9ED5"/>
          <w:right w:val="single" w:sz="8" w:space="0" w:color="0F9ED5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0F9ED5"/>
          <w:left w:val="single" w:sz="8" w:space="0" w:color="0F9ED5"/>
          <w:bottom w:val="single" w:sz="8" w:space="0" w:color="0F9ED5"/>
          <w:right w:val="single" w:sz="8" w:space="0" w:color="0F9ED5"/>
        </w:tcBorders>
        <w:shd w:val="clear" w:color="auto" w:fill="BDE9FA"/>
      </w:tcPr>
    </w:tblStylePr>
    <w:tblStylePr w:type="band1Horz">
      <w:rPr>
        <w:rFonts w:cs="Times New Roman"/>
      </w:rPr>
      <w:tblPr/>
      <w:tcPr>
        <w:tcBorders>
          <w:top w:val="single" w:sz="8" w:space="0" w:color="0F9ED5"/>
          <w:left w:val="single" w:sz="8" w:space="0" w:color="0F9ED5"/>
          <w:bottom w:val="single" w:sz="8" w:space="0" w:color="0F9ED5"/>
          <w:right w:val="single" w:sz="8" w:space="0" w:color="0F9ED5"/>
          <w:insideV w:val="single" w:sz="8" w:space="0" w:color="0F9ED5"/>
        </w:tcBorders>
        <w:shd w:val="clear" w:color="auto" w:fill="BDE9FA"/>
      </w:tcPr>
    </w:tblStylePr>
    <w:tblStylePr w:type="band2Horz">
      <w:rPr>
        <w:rFonts w:cs="Times New Roman"/>
      </w:rPr>
      <w:tblPr/>
      <w:tcPr>
        <w:tcBorders>
          <w:top w:val="single" w:sz="8" w:space="0" w:color="0F9ED5"/>
          <w:left w:val="single" w:sz="8" w:space="0" w:color="0F9ED5"/>
          <w:bottom w:val="single" w:sz="8" w:space="0" w:color="0F9ED5"/>
          <w:right w:val="single" w:sz="8" w:space="0" w:color="0F9ED5"/>
          <w:insideV w:val="single" w:sz="8" w:space="0" w:color="0F9ED5"/>
        </w:tcBorders>
      </w:tcPr>
    </w:tblStylePr>
  </w:style>
  <w:style w:type="table" w:styleId="Jasnasiatkaakcent5">
    <w:name w:val="Light Grid Accent 5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A02B93"/>
        <w:left w:val="single" w:sz="8" w:space="0" w:color="A02B93"/>
        <w:bottom w:val="single" w:sz="8" w:space="0" w:color="A02B93"/>
        <w:right w:val="single" w:sz="8" w:space="0" w:color="A02B93"/>
        <w:insideH w:val="single" w:sz="8" w:space="0" w:color="A02B93"/>
        <w:insideV w:val="single" w:sz="8" w:space="0" w:color="A02B93"/>
      </w:tblBorders>
    </w:tblPr>
    <w:tblStylePr w:type="firstRow">
      <w:pPr>
        <w:spacing w:before="0" w:after="0"/>
      </w:pPr>
      <w:rPr>
        <w:rFonts w:ascii="Aptos Display" w:eastAsia="Times New Roman" w:hAnsi="Aptos Display" w:cs="Times New Roman"/>
        <w:b/>
        <w:bCs/>
      </w:rPr>
      <w:tblPr/>
      <w:tcPr>
        <w:tcBorders>
          <w:top w:val="single" w:sz="8" w:space="0" w:color="A02B93"/>
          <w:left w:val="single" w:sz="8" w:space="0" w:color="A02B93"/>
          <w:bottom w:val="single" w:sz="18" w:space="0" w:color="A02B93"/>
          <w:right w:val="single" w:sz="8" w:space="0" w:color="A02B93"/>
          <w:insideH w:val="nil"/>
          <w:insideV w:val="single" w:sz="8" w:space="0" w:color="A02B93"/>
        </w:tcBorders>
      </w:tcPr>
    </w:tblStylePr>
    <w:tblStylePr w:type="lastRow">
      <w:pPr>
        <w:spacing w:before="0" w:after="0"/>
      </w:pPr>
      <w:rPr>
        <w:rFonts w:ascii="Aptos Display" w:eastAsia="Times New Roman" w:hAnsi="Aptos Display" w:cs="Times New Roman"/>
        <w:b/>
        <w:bCs/>
      </w:rPr>
      <w:tblPr/>
      <w:tcPr>
        <w:tcBorders>
          <w:top w:val="double" w:sz="6" w:space="0" w:color="A02B93"/>
          <w:left w:val="single" w:sz="8" w:space="0" w:color="A02B93"/>
          <w:bottom w:val="single" w:sz="8" w:space="0" w:color="A02B93"/>
          <w:right w:val="single" w:sz="8" w:space="0" w:color="A02B93"/>
          <w:insideH w:val="nil"/>
          <w:insideV w:val="single" w:sz="8" w:space="0" w:color="A02B93"/>
        </w:tcBorders>
      </w:tcPr>
    </w:tblStylePr>
    <w:tblStylePr w:type="firstCol">
      <w:rPr>
        <w:rFonts w:ascii="Aptos Display" w:eastAsia="Times New Roman" w:hAnsi="Aptos Display" w:cs="Times New Roman"/>
        <w:b/>
        <w:bCs/>
      </w:rPr>
    </w:tblStylePr>
    <w:tblStylePr w:type="lastCol">
      <w:rPr>
        <w:rFonts w:ascii="Aptos Display" w:eastAsia="Times New Roman" w:hAnsi="Aptos Display" w:cs="Times New Roman"/>
        <w:b/>
        <w:bCs/>
      </w:rPr>
      <w:tblPr/>
      <w:tcPr>
        <w:tcBorders>
          <w:top w:val="single" w:sz="8" w:space="0" w:color="A02B93"/>
          <w:left w:val="single" w:sz="8" w:space="0" w:color="A02B93"/>
          <w:bottom w:val="single" w:sz="8" w:space="0" w:color="A02B93"/>
          <w:right w:val="single" w:sz="8" w:space="0" w:color="A02B93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A02B93"/>
          <w:left w:val="single" w:sz="8" w:space="0" w:color="A02B93"/>
          <w:bottom w:val="single" w:sz="8" w:space="0" w:color="A02B93"/>
          <w:right w:val="single" w:sz="8" w:space="0" w:color="A02B93"/>
        </w:tcBorders>
        <w:shd w:val="clear" w:color="auto" w:fill="EFC3E9"/>
      </w:tcPr>
    </w:tblStylePr>
    <w:tblStylePr w:type="band1Horz">
      <w:rPr>
        <w:rFonts w:cs="Times New Roman"/>
      </w:rPr>
      <w:tblPr/>
      <w:tcPr>
        <w:tcBorders>
          <w:top w:val="single" w:sz="8" w:space="0" w:color="A02B93"/>
          <w:left w:val="single" w:sz="8" w:space="0" w:color="A02B93"/>
          <w:bottom w:val="single" w:sz="8" w:space="0" w:color="A02B93"/>
          <w:right w:val="single" w:sz="8" w:space="0" w:color="A02B93"/>
          <w:insideV w:val="single" w:sz="8" w:space="0" w:color="A02B93"/>
        </w:tcBorders>
        <w:shd w:val="clear" w:color="auto" w:fill="EFC3E9"/>
      </w:tcPr>
    </w:tblStylePr>
    <w:tblStylePr w:type="band2Horz">
      <w:rPr>
        <w:rFonts w:cs="Times New Roman"/>
      </w:rPr>
      <w:tblPr/>
      <w:tcPr>
        <w:tcBorders>
          <w:top w:val="single" w:sz="8" w:space="0" w:color="A02B93"/>
          <w:left w:val="single" w:sz="8" w:space="0" w:color="A02B93"/>
          <w:bottom w:val="single" w:sz="8" w:space="0" w:color="A02B93"/>
          <w:right w:val="single" w:sz="8" w:space="0" w:color="A02B93"/>
          <w:insideV w:val="single" w:sz="8" w:space="0" w:color="A02B93"/>
        </w:tcBorders>
      </w:tcPr>
    </w:tblStylePr>
  </w:style>
  <w:style w:type="table" w:styleId="Jasnasiatkaakcent6">
    <w:name w:val="Light Grid Accent 6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4EA72E"/>
        <w:left w:val="single" w:sz="8" w:space="0" w:color="4EA72E"/>
        <w:bottom w:val="single" w:sz="8" w:space="0" w:color="4EA72E"/>
        <w:right w:val="single" w:sz="8" w:space="0" w:color="4EA72E"/>
        <w:insideH w:val="single" w:sz="8" w:space="0" w:color="4EA72E"/>
        <w:insideV w:val="single" w:sz="8" w:space="0" w:color="4EA72E"/>
      </w:tblBorders>
    </w:tblPr>
    <w:tblStylePr w:type="firstRow">
      <w:pPr>
        <w:spacing w:before="0" w:after="0"/>
      </w:pPr>
      <w:rPr>
        <w:rFonts w:ascii="Aptos Display" w:eastAsia="Times New Roman" w:hAnsi="Aptos Display" w:cs="Times New Roman"/>
        <w:b/>
        <w:bCs/>
      </w:rPr>
      <w:tblPr/>
      <w:tcPr>
        <w:tcBorders>
          <w:top w:val="single" w:sz="8" w:space="0" w:color="4EA72E"/>
          <w:left w:val="single" w:sz="8" w:space="0" w:color="4EA72E"/>
          <w:bottom w:val="single" w:sz="18" w:space="0" w:color="4EA72E"/>
          <w:right w:val="single" w:sz="8" w:space="0" w:color="4EA72E"/>
          <w:insideH w:val="nil"/>
          <w:insideV w:val="single" w:sz="8" w:space="0" w:color="4EA72E"/>
        </w:tcBorders>
      </w:tcPr>
    </w:tblStylePr>
    <w:tblStylePr w:type="lastRow">
      <w:pPr>
        <w:spacing w:before="0" w:after="0"/>
      </w:pPr>
      <w:rPr>
        <w:rFonts w:ascii="Aptos Display" w:eastAsia="Times New Roman" w:hAnsi="Aptos Display" w:cs="Times New Roman"/>
        <w:b/>
        <w:bCs/>
      </w:rPr>
      <w:tblPr/>
      <w:tcPr>
        <w:tcBorders>
          <w:top w:val="double" w:sz="6" w:space="0" w:color="4EA72E"/>
          <w:left w:val="single" w:sz="8" w:space="0" w:color="4EA72E"/>
          <w:bottom w:val="single" w:sz="8" w:space="0" w:color="4EA72E"/>
          <w:right w:val="single" w:sz="8" w:space="0" w:color="4EA72E"/>
          <w:insideH w:val="nil"/>
          <w:insideV w:val="single" w:sz="8" w:space="0" w:color="4EA72E"/>
        </w:tcBorders>
      </w:tcPr>
    </w:tblStylePr>
    <w:tblStylePr w:type="firstCol">
      <w:rPr>
        <w:rFonts w:ascii="Aptos Display" w:eastAsia="Times New Roman" w:hAnsi="Aptos Display" w:cs="Times New Roman"/>
        <w:b/>
        <w:bCs/>
      </w:rPr>
    </w:tblStylePr>
    <w:tblStylePr w:type="lastCol">
      <w:rPr>
        <w:rFonts w:ascii="Aptos Display" w:eastAsia="Times New Roman" w:hAnsi="Aptos Display" w:cs="Times New Roman"/>
        <w:b/>
        <w:bCs/>
      </w:rPr>
      <w:tblPr/>
      <w:tcPr>
        <w:tcBorders>
          <w:top w:val="single" w:sz="8" w:space="0" w:color="4EA72E"/>
          <w:left w:val="single" w:sz="8" w:space="0" w:color="4EA72E"/>
          <w:bottom w:val="single" w:sz="8" w:space="0" w:color="4EA72E"/>
          <w:right w:val="single" w:sz="8" w:space="0" w:color="4EA72E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EA72E"/>
          <w:left w:val="single" w:sz="8" w:space="0" w:color="4EA72E"/>
          <w:bottom w:val="single" w:sz="8" w:space="0" w:color="4EA72E"/>
          <w:right w:val="single" w:sz="8" w:space="0" w:color="4EA72E"/>
        </w:tcBorders>
        <w:shd w:val="clear" w:color="auto" w:fill="D0EFC5"/>
      </w:tcPr>
    </w:tblStylePr>
    <w:tblStylePr w:type="band1Horz">
      <w:rPr>
        <w:rFonts w:cs="Times New Roman"/>
      </w:rPr>
      <w:tblPr/>
      <w:tcPr>
        <w:tcBorders>
          <w:top w:val="single" w:sz="8" w:space="0" w:color="4EA72E"/>
          <w:left w:val="single" w:sz="8" w:space="0" w:color="4EA72E"/>
          <w:bottom w:val="single" w:sz="8" w:space="0" w:color="4EA72E"/>
          <w:right w:val="single" w:sz="8" w:space="0" w:color="4EA72E"/>
          <w:insideV w:val="single" w:sz="8" w:space="0" w:color="4EA72E"/>
        </w:tcBorders>
        <w:shd w:val="clear" w:color="auto" w:fill="D0EFC5"/>
      </w:tcPr>
    </w:tblStylePr>
    <w:tblStylePr w:type="band2Horz">
      <w:rPr>
        <w:rFonts w:cs="Times New Roman"/>
      </w:rPr>
      <w:tblPr/>
      <w:tcPr>
        <w:tcBorders>
          <w:top w:val="single" w:sz="8" w:space="0" w:color="4EA72E"/>
          <w:left w:val="single" w:sz="8" w:space="0" w:color="4EA72E"/>
          <w:bottom w:val="single" w:sz="8" w:space="0" w:color="4EA72E"/>
          <w:right w:val="single" w:sz="8" w:space="0" w:color="4EA72E"/>
          <w:insideV w:val="single" w:sz="8" w:space="0" w:color="4EA72E"/>
        </w:tcBorders>
      </w:tcPr>
    </w:tblStylePr>
  </w:style>
  <w:style w:type="table" w:styleId="redniecieniowanie1">
    <w:name w:val="Medium Shading 1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2198CF"/>
        <w:left w:val="single" w:sz="8" w:space="0" w:color="2198CF"/>
        <w:bottom w:val="single" w:sz="8" w:space="0" w:color="2198CF"/>
        <w:right w:val="single" w:sz="8" w:space="0" w:color="2198CF"/>
        <w:insideH w:val="single" w:sz="8" w:space="0" w:color="2198CF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2198CF"/>
          <w:left w:val="single" w:sz="8" w:space="0" w:color="2198CF"/>
          <w:bottom w:val="single" w:sz="8" w:space="0" w:color="2198CF"/>
          <w:right w:val="single" w:sz="8" w:space="0" w:color="2198CF"/>
          <w:insideH w:val="nil"/>
          <w:insideV w:val="nil"/>
        </w:tcBorders>
        <w:shd w:val="clear" w:color="auto" w:fill="156082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2198CF"/>
          <w:left w:val="single" w:sz="8" w:space="0" w:color="2198CF"/>
          <w:bottom w:val="single" w:sz="8" w:space="0" w:color="2198CF"/>
          <w:right w:val="single" w:sz="8" w:space="0" w:color="2198CF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B2DEF2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B2DEF2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EE9465"/>
        <w:left w:val="single" w:sz="8" w:space="0" w:color="EE9465"/>
        <w:bottom w:val="single" w:sz="8" w:space="0" w:color="EE9465"/>
        <w:right w:val="single" w:sz="8" w:space="0" w:color="EE9465"/>
        <w:insideH w:val="single" w:sz="8" w:space="0" w:color="EE9465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EE9465"/>
          <w:left w:val="single" w:sz="8" w:space="0" w:color="EE9465"/>
          <w:bottom w:val="single" w:sz="8" w:space="0" w:color="EE9465"/>
          <w:right w:val="single" w:sz="8" w:space="0" w:color="EE9465"/>
          <w:insideH w:val="nil"/>
          <w:insideV w:val="nil"/>
        </w:tcBorders>
        <w:shd w:val="clear" w:color="auto" w:fill="E97132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EE9465"/>
          <w:left w:val="single" w:sz="8" w:space="0" w:color="EE9465"/>
          <w:bottom w:val="single" w:sz="8" w:space="0" w:color="EE9465"/>
          <w:right w:val="single" w:sz="8" w:space="0" w:color="EE9465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9DBCC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F9DBCC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2BB73D"/>
        <w:left w:val="single" w:sz="8" w:space="0" w:color="2BB73D"/>
        <w:bottom w:val="single" w:sz="8" w:space="0" w:color="2BB73D"/>
        <w:right w:val="single" w:sz="8" w:space="0" w:color="2BB73D"/>
        <w:insideH w:val="single" w:sz="8" w:space="0" w:color="2BB73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2BB73D"/>
          <w:left w:val="single" w:sz="8" w:space="0" w:color="2BB73D"/>
          <w:bottom w:val="single" w:sz="8" w:space="0" w:color="2BB73D"/>
          <w:right w:val="single" w:sz="8" w:space="0" w:color="2BB73D"/>
          <w:insideH w:val="nil"/>
          <w:insideV w:val="nil"/>
        </w:tcBorders>
        <w:shd w:val="clear" w:color="auto" w:fill="196B24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2BB73D"/>
          <w:left w:val="single" w:sz="8" w:space="0" w:color="2BB73D"/>
          <w:bottom w:val="single" w:sz="8" w:space="0" w:color="2BB73D"/>
          <w:right w:val="single" w:sz="8" w:space="0" w:color="2BB73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B3EDBA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B3EDBA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39BEF1"/>
        <w:left w:val="single" w:sz="8" w:space="0" w:color="39BEF1"/>
        <w:bottom w:val="single" w:sz="8" w:space="0" w:color="39BEF1"/>
        <w:right w:val="single" w:sz="8" w:space="0" w:color="39BEF1"/>
        <w:insideH w:val="single" w:sz="8" w:space="0" w:color="39BEF1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39BEF1"/>
          <w:left w:val="single" w:sz="8" w:space="0" w:color="39BEF1"/>
          <w:bottom w:val="single" w:sz="8" w:space="0" w:color="39BEF1"/>
          <w:right w:val="single" w:sz="8" w:space="0" w:color="39BEF1"/>
          <w:insideH w:val="nil"/>
          <w:insideV w:val="nil"/>
        </w:tcBorders>
        <w:shd w:val="clear" w:color="auto" w:fill="0F9ED5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39BEF1"/>
          <w:left w:val="single" w:sz="8" w:space="0" w:color="39BEF1"/>
          <w:bottom w:val="single" w:sz="8" w:space="0" w:color="39BEF1"/>
          <w:right w:val="single" w:sz="8" w:space="0" w:color="39BEF1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BDE9FA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BDE9FA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CE49BF"/>
        <w:left w:val="single" w:sz="8" w:space="0" w:color="CE49BF"/>
        <w:bottom w:val="single" w:sz="8" w:space="0" w:color="CE49BF"/>
        <w:right w:val="single" w:sz="8" w:space="0" w:color="CE49BF"/>
        <w:insideH w:val="single" w:sz="8" w:space="0" w:color="CE49BF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CE49BF"/>
          <w:left w:val="single" w:sz="8" w:space="0" w:color="CE49BF"/>
          <w:bottom w:val="single" w:sz="8" w:space="0" w:color="CE49BF"/>
          <w:right w:val="single" w:sz="8" w:space="0" w:color="CE49BF"/>
          <w:insideH w:val="nil"/>
          <w:insideV w:val="nil"/>
        </w:tcBorders>
        <w:shd w:val="clear" w:color="auto" w:fill="A02B93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E49BF"/>
          <w:left w:val="single" w:sz="8" w:space="0" w:color="CE49BF"/>
          <w:bottom w:val="single" w:sz="8" w:space="0" w:color="CE49BF"/>
          <w:right w:val="single" w:sz="8" w:space="0" w:color="CE49BF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FC3E9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FC3E9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71CF50"/>
        <w:left w:val="single" w:sz="8" w:space="0" w:color="71CF50"/>
        <w:bottom w:val="single" w:sz="8" w:space="0" w:color="71CF50"/>
        <w:right w:val="single" w:sz="8" w:space="0" w:color="71CF50"/>
        <w:insideH w:val="single" w:sz="8" w:space="0" w:color="71CF5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1CF50"/>
          <w:left w:val="single" w:sz="8" w:space="0" w:color="71CF50"/>
          <w:bottom w:val="single" w:sz="8" w:space="0" w:color="71CF50"/>
          <w:right w:val="single" w:sz="8" w:space="0" w:color="71CF50"/>
          <w:insideH w:val="nil"/>
          <w:insideV w:val="nil"/>
        </w:tcBorders>
        <w:shd w:val="clear" w:color="auto" w:fill="4EA72E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1CF50"/>
          <w:left w:val="single" w:sz="8" w:space="0" w:color="71CF50"/>
          <w:bottom w:val="single" w:sz="8" w:space="0" w:color="71CF50"/>
          <w:right w:val="single" w:sz="8" w:space="0" w:color="71CF50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0EFC5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0EFC5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56082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56082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56082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7132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7132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7132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96B24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96B24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96B24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F9ED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F9ED5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F9ED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02B93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02B93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02B93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EA72E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EA72E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EA72E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99"/>
    <w:rsid w:val="00087405"/>
    <w:rPr>
      <w:rFonts w:ascii="Aptos" w:eastAsia="Times New Roman" w:hAnsi="Aptos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Aptos Display" w:eastAsia="Times New Roman" w:hAnsi="Aptos Display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rFonts w:cs="Times New Roman"/>
        <w:b/>
        <w:bCs/>
        <w:color w:val="0E2841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0C0C0"/>
      </w:tcPr>
    </w:tblStylePr>
  </w:style>
  <w:style w:type="table" w:styleId="rednialista1akcent1">
    <w:name w:val="Medium List 1 Accent 1"/>
    <w:basedOn w:val="Standardowy"/>
    <w:uiPriority w:val="99"/>
    <w:rsid w:val="00087405"/>
    <w:rPr>
      <w:rFonts w:ascii="Aptos" w:eastAsia="Times New Roman" w:hAnsi="Aptos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156082"/>
        <w:bottom w:val="single" w:sz="8" w:space="0" w:color="156082"/>
      </w:tblBorders>
    </w:tblPr>
    <w:tblStylePr w:type="firstRow">
      <w:rPr>
        <w:rFonts w:ascii="Aptos Display" w:eastAsia="Times New Roman" w:hAnsi="Aptos Display" w:cs="Times New Roman"/>
      </w:rPr>
      <w:tblPr/>
      <w:tcPr>
        <w:tcBorders>
          <w:top w:val="nil"/>
          <w:bottom w:val="single" w:sz="8" w:space="0" w:color="156082"/>
        </w:tcBorders>
      </w:tcPr>
    </w:tblStylePr>
    <w:tblStylePr w:type="lastRow">
      <w:rPr>
        <w:rFonts w:cs="Times New Roman"/>
        <w:b/>
        <w:bCs/>
        <w:color w:val="0E2841"/>
      </w:rPr>
      <w:tblPr/>
      <w:tcPr>
        <w:tcBorders>
          <w:top w:val="single" w:sz="8" w:space="0" w:color="156082"/>
          <w:bottom w:val="single" w:sz="8" w:space="0" w:color="15608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156082"/>
          <w:bottom w:val="single" w:sz="8" w:space="0" w:color="156082"/>
        </w:tcBorders>
      </w:tcPr>
    </w:tblStylePr>
    <w:tblStylePr w:type="band1Vert">
      <w:rPr>
        <w:rFonts w:cs="Times New Roman"/>
      </w:rPr>
      <w:tblPr/>
      <w:tcPr>
        <w:shd w:val="clear" w:color="auto" w:fill="B2DEF2"/>
      </w:tcPr>
    </w:tblStylePr>
    <w:tblStylePr w:type="band1Horz">
      <w:rPr>
        <w:rFonts w:cs="Times New Roman"/>
      </w:rPr>
      <w:tblPr/>
      <w:tcPr>
        <w:shd w:val="clear" w:color="auto" w:fill="B2DEF2"/>
      </w:tcPr>
    </w:tblStylePr>
  </w:style>
  <w:style w:type="table" w:styleId="rednialista1akcent2">
    <w:name w:val="Medium List 1 Accent 2"/>
    <w:basedOn w:val="Standardowy"/>
    <w:uiPriority w:val="99"/>
    <w:rsid w:val="00087405"/>
    <w:rPr>
      <w:rFonts w:ascii="Aptos" w:eastAsia="Times New Roman" w:hAnsi="Aptos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E97132"/>
        <w:bottom w:val="single" w:sz="8" w:space="0" w:color="E97132"/>
      </w:tblBorders>
    </w:tblPr>
    <w:tblStylePr w:type="firstRow">
      <w:rPr>
        <w:rFonts w:ascii="Aptos Display" w:eastAsia="Times New Roman" w:hAnsi="Aptos Display" w:cs="Times New Roman"/>
      </w:rPr>
      <w:tblPr/>
      <w:tcPr>
        <w:tcBorders>
          <w:top w:val="nil"/>
          <w:bottom w:val="single" w:sz="8" w:space="0" w:color="E97132"/>
        </w:tcBorders>
      </w:tcPr>
    </w:tblStylePr>
    <w:tblStylePr w:type="lastRow">
      <w:rPr>
        <w:rFonts w:cs="Times New Roman"/>
        <w:b/>
        <w:bCs/>
        <w:color w:val="0E2841"/>
      </w:rPr>
      <w:tblPr/>
      <w:tcPr>
        <w:tcBorders>
          <w:top w:val="single" w:sz="8" w:space="0" w:color="E97132"/>
          <w:bottom w:val="single" w:sz="8" w:space="0" w:color="E9713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E97132"/>
          <w:bottom w:val="single" w:sz="8" w:space="0" w:color="E97132"/>
        </w:tcBorders>
      </w:tcPr>
    </w:tblStylePr>
    <w:tblStylePr w:type="band1Vert">
      <w:rPr>
        <w:rFonts w:cs="Times New Roman"/>
      </w:rPr>
      <w:tblPr/>
      <w:tcPr>
        <w:shd w:val="clear" w:color="auto" w:fill="F9DBCC"/>
      </w:tcPr>
    </w:tblStylePr>
    <w:tblStylePr w:type="band1Horz">
      <w:rPr>
        <w:rFonts w:cs="Times New Roman"/>
      </w:rPr>
      <w:tblPr/>
      <w:tcPr>
        <w:shd w:val="clear" w:color="auto" w:fill="F9DBCC"/>
      </w:tcPr>
    </w:tblStylePr>
  </w:style>
  <w:style w:type="table" w:styleId="rednialista1akcent3">
    <w:name w:val="Medium List 1 Accent 3"/>
    <w:basedOn w:val="Standardowy"/>
    <w:uiPriority w:val="99"/>
    <w:rsid w:val="00087405"/>
    <w:rPr>
      <w:rFonts w:ascii="Aptos" w:eastAsia="Times New Roman" w:hAnsi="Aptos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196B24"/>
        <w:bottom w:val="single" w:sz="8" w:space="0" w:color="196B24"/>
      </w:tblBorders>
    </w:tblPr>
    <w:tblStylePr w:type="firstRow">
      <w:rPr>
        <w:rFonts w:ascii="Aptos Display" w:eastAsia="Times New Roman" w:hAnsi="Aptos Display" w:cs="Times New Roman"/>
      </w:rPr>
      <w:tblPr/>
      <w:tcPr>
        <w:tcBorders>
          <w:top w:val="nil"/>
          <w:bottom w:val="single" w:sz="8" w:space="0" w:color="196B24"/>
        </w:tcBorders>
      </w:tcPr>
    </w:tblStylePr>
    <w:tblStylePr w:type="lastRow">
      <w:rPr>
        <w:rFonts w:cs="Times New Roman"/>
        <w:b/>
        <w:bCs/>
        <w:color w:val="0E2841"/>
      </w:rPr>
      <w:tblPr/>
      <w:tcPr>
        <w:tcBorders>
          <w:top w:val="single" w:sz="8" w:space="0" w:color="196B24"/>
          <w:bottom w:val="single" w:sz="8" w:space="0" w:color="196B2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196B24"/>
          <w:bottom w:val="single" w:sz="8" w:space="0" w:color="196B24"/>
        </w:tcBorders>
      </w:tcPr>
    </w:tblStylePr>
    <w:tblStylePr w:type="band1Vert">
      <w:rPr>
        <w:rFonts w:cs="Times New Roman"/>
      </w:rPr>
      <w:tblPr/>
      <w:tcPr>
        <w:shd w:val="clear" w:color="auto" w:fill="B3EDBA"/>
      </w:tcPr>
    </w:tblStylePr>
    <w:tblStylePr w:type="band1Horz">
      <w:rPr>
        <w:rFonts w:cs="Times New Roman"/>
      </w:rPr>
      <w:tblPr/>
      <w:tcPr>
        <w:shd w:val="clear" w:color="auto" w:fill="B3EDBA"/>
      </w:tcPr>
    </w:tblStylePr>
  </w:style>
  <w:style w:type="table" w:styleId="rednialista1akcent4">
    <w:name w:val="Medium List 1 Accent 4"/>
    <w:basedOn w:val="Standardowy"/>
    <w:uiPriority w:val="99"/>
    <w:rsid w:val="00087405"/>
    <w:rPr>
      <w:rFonts w:ascii="Aptos" w:eastAsia="Times New Roman" w:hAnsi="Aptos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F9ED5"/>
        <w:bottom w:val="single" w:sz="8" w:space="0" w:color="0F9ED5"/>
      </w:tblBorders>
    </w:tblPr>
    <w:tblStylePr w:type="firstRow">
      <w:rPr>
        <w:rFonts w:ascii="Aptos Display" w:eastAsia="Times New Roman" w:hAnsi="Aptos Display" w:cs="Times New Roman"/>
      </w:rPr>
      <w:tblPr/>
      <w:tcPr>
        <w:tcBorders>
          <w:top w:val="nil"/>
          <w:bottom w:val="single" w:sz="8" w:space="0" w:color="0F9ED5"/>
        </w:tcBorders>
      </w:tcPr>
    </w:tblStylePr>
    <w:tblStylePr w:type="lastRow">
      <w:rPr>
        <w:rFonts w:cs="Times New Roman"/>
        <w:b/>
        <w:bCs/>
        <w:color w:val="0E2841"/>
      </w:rPr>
      <w:tblPr/>
      <w:tcPr>
        <w:tcBorders>
          <w:top w:val="single" w:sz="8" w:space="0" w:color="0F9ED5"/>
          <w:bottom w:val="single" w:sz="8" w:space="0" w:color="0F9ED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F9ED5"/>
          <w:bottom w:val="single" w:sz="8" w:space="0" w:color="0F9ED5"/>
        </w:tcBorders>
      </w:tcPr>
    </w:tblStylePr>
    <w:tblStylePr w:type="band1Vert">
      <w:rPr>
        <w:rFonts w:cs="Times New Roman"/>
      </w:rPr>
      <w:tblPr/>
      <w:tcPr>
        <w:shd w:val="clear" w:color="auto" w:fill="BDE9FA"/>
      </w:tcPr>
    </w:tblStylePr>
    <w:tblStylePr w:type="band1Horz">
      <w:rPr>
        <w:rFonts w:cs="Times New Roman"/>
      </w:rPr>
      <w:tblPr/>
      <w:tcPr>
        <w:shd w:val="clear" w:color="auto" w:fill="BDE9FA"/>
      </w:tcPr>
    </w:tblStylePr>
  </w:style>
  <w:style w:type="table" w:styleId="rednialista1akcent5">
    <w:name w:val="Medium List 1 Accent 5"/>
    <w:basedOn w:val="Standardowy"/>
    <w:uiPriority w:val="99"/>
    <w:rsid w:val="00087405"/>
    <w:rPr>
      <w:rFonts w:ascii="Aptos" w:eastAsia="Times New Roman" w:hAnsi="Aptos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A02B93"/>
        <w:bottom w:val="single" w:sz="8" w:space="0" w:color="A02B93"/>
      </w:tblBorders>
    </w:tblPr>
    <w:tblStylePr w:type="firstRow">
      <w:rPr>
        <w:rFonts w:ascii="Aptos Display" w:eastAsia="Times New Roman" w:hAnsi="Aptos Display" w:cs="Times New Roman"/>
      </w:rPr>
      <w:tblPr/>
      <w:tcPr>
        <w:tcBorders>
          <w:top w:val="nil"/>
          <w:bottom w:val="single" w:sz="8" w:space="0" w:color="A02B93"/>
        </w:tcBorders>
      </w:tcPr>
    </w:tblStylePr>
    <w:tblStylePr w:type="lastRow">
      <w:rPr>
        <w:rFonts w:cs="Times New Roman"/>
        <w:b/>
        <w:bCs/>
        <w:color w:val="0E2841"/>
      </w:rPr>
      <w:tblPr/>
      <w:tcPr>
        <w:tcBorders>
          <w:top w:val="single" w:sz="8" w:space="0" w:color="A02B93"/>
          <w:bottom w:val="single" w:sz="8" w:space="0" w:color="A02B93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A02B93"/>
          <w:bottom w:val="single" w:sz="8" w:space="0" w:color="A02B93"/>
        </w:tcBorders>
      </w:tcPr>
    </w:tblStylePr>
    <w:tblStylePr w:type="band1Vert">
      <w:rPr>
        <w:rFonts w:cs="Times New Roman"/>
      </w:rPr>
      <w:tblPr/>
      <w:tcPr>
        <w:shd w:val="clear" w:color="auto" w:fill="EFC3E9"/>
      </w:tcPr>
    </w:tblStylePr>
    <w:tblStylePr w:type="band1Horz">
      <w:rPr>
        <w:rFonts w:cs="Times New Roman"/>
      </w:rPr>
      <w:tblPr/>
      <w:tcPr>
        <w:shd w:val="clear" w:color="auto" w:fill="EFC3E9"/>
      </w:tcPr>
    </w:tblStylePr>
  </w:style>
  <w:style w:type="table" w:styleId="rednialista1akcent6">
    <w:name w:val="Medium List 1 Accent 6"/>
    <w:basedOn w:val="Standardowy"/>
    <w:uiPriority w:val="99"/>
    <w:rsid w:val="00087405"/>
    <w:rPr>
      <w:rFonts w:ascii="Aptos" w:eastAsia="Times New Roman" w:hAnsi="Aptos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4EA72E"/>
        <w:bottom w:val="single" w:sz="8" w:space="0" w:color="4EA72E"/>
      </w:tblBorders>
    </w:tblPr>
    <w:tblStylePr w:type="firstRow">
      <w:rPr>
        <w:rFonts w:ascii="Aptos Display" w:eastAsia="Times New Roman" w:hAnsi="Aptos Display" w:cs="Times New Roman"/>
      </w:rPr>
      <w:tblPr/>
      <w:tcPr>
        <w:tcBorders>
          <w:top w:val="nil"/>
          <w:bottom w:val="single" w:sz="8" w:space="0" w:color="4EA72E"/>
        </w:tcBorders>
      </w:tcPr>
    </w:tblStylePr>
    <w:tblStylePr w:type="lastRow">
      <w:rPr>
        <w:rFonts w:cs="Times New Roman"/>
        <w:b/>
        <w:bCs/>
        <w:color w:val="0E2841"/>
      </w:rPr>
      <w:tblPr/>
      <w:tcPr>
        <w:tcBorders>
          <w:top w:val="single" w:sz="8" w:space="0" w:color="4EA72E"/>
          <w:bottom w:val="single" w:sz="8" w:space="0" w:color="4EA72E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EA72E"/>
          <w:bottom w:val="single" w:sz="8" w:space="0" w:color="4EA72E"/>
        </w:tcBorders>
      </w:tcPr>
    </w:tblStylePr>
    <w:tblStylePr w:type="band1Vert">
      <w:rPr>
        <w:rFonts w:cs="Times New Roman"/>
      </w:rPr>
      <w:tblPr/>
      <w:tcPr>
        <w:shd w:val="clear" w:color="auto" w:fill="D0EFC5"/>
      </w:tcPr>
    </w:tblStylePr>
    <w:tblStylePr w:type="band1Horz">
      <w:rPr>
        <w:rFonts w:cs="Times New Roman"/>
      </w:rPr>
      <w:tblPr/>
      <w:tcPr>
        <w:shd w:val="clear" w:color="auto" w:fill="D0EFC5"/>
      </w:tcPr>
    </w:tblStylePr>
  </w:style>
  <w:style w:type="table" w:styleId="rednialista2">
    <w:name w:val="Medium List 2"/>
    <w:basedOn w:val="Standardowy"/>
    <w:uiPriority w:val="99"/>
    <w:rsid w:val="00087405"/>
    <w:rPr>
      <w:rFonts w:ascii="Aptos Display" w:eastAsia="Times New Roman" w:hAnsi="Aptos Display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99"/>
    <w:rsid w:val="00087405"/>
    <w:rPr>
      <w:rFonts w:ascii="Aptos Display" w:eastAsia="Times New Roman" w:hAnsi="Aptos Display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156082"/>
        <w:left w:val="single" w:sz="8" w:space="0" w:color="156082"/>
        <w:bottom w:val="single" w:sz="8" w:space="0" w:color="156082"/>
        <w:right w:val="single" w:sz="8" w:space="0" w:color="156082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15608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15608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156082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15608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2DEF2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B2DEF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99"/>
    <w:rsid w:val="00087405"/>
    <w:rPr>
      <w:rFonts w:ascii="Aptos Display" w:eastAsia="Times New Roman" w:hAnsi="Aptos Display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E97132"/>
        <w:left w:val="single" w:sz="8" w:space="0" w:color="E97132"/>
        <w:bottom w:val="single" w:sz="8" w:space="0" w:color="E97132"/>
        <w:right w:val="single" w:sz="8" w:space="0" w:color="E97132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E9713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E9713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E97132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E9713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9DBCC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F9DBCC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99"/>
    <w:rsid w:val="00087405"/>
    <w:rPr>
      <w:rFonts w:ascii="Aptos Display" w:eastAsia="Times New Roman" w:hAnsi="Aptos Display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196B24"/>
        <w:left w:val="single" w:sz="8" w:space="0" w:color="196B24"/>
        <w:bottom w:val="single" w:sz="8" w:space="0" w:color="196B24"/>
        <w:right w:val="single" w:sz="8" w:space="0" w:color="196B24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196B24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196B2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196B24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196B2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3EDBA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B3EDBA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99"/>
    <w:rsid w:val="00087405"/>
    <w:rPr>
      <w:rFonts w:ascii="Aptos Display" w:eastAsia="Times New Roman" w:hAnsi="Aptos Display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F9ED5"/>
        <w:left w:val="single" w:sz="8" w:space="0" w:color="0F9ED5"/>
        <w:bottom w:val="single" w:sz="8" w:space="0" w:color="0F9ED5"/>
        <w:right w:val="single" w:sz="8" w:space="0" w:color="0F9ED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0F9ED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0F9ED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0F9ED5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0F9ED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DE9FA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BDE9FA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99"/>
    <w:rsid w:val="00087405"/>
    <w:rPr>
      <w:rFonts w:ascii="Aptos Display" w:eastAsia="Times New Roman" w:hAnsi="Aptos Display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A02B93"/>
        <w:left w:val="single" w:sz="8" w:space="0" w:color="A02B93"/>
        <w:bottom w:val="single" w:sz="8" w:space="0" w:color="A02B93"/>
        <w:right w:val="single" w:sz="8" w:space="0" w:color="A02B93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A02B93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A02B93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A02B93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A02B93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C3E9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FC3E9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99"/>
    <w:rsid w:val="00087405"/>
    <w:rPr>
      <w:rFonts w:ascii="Aptos Display" w:eastAsia="Times New Roman" w:hAnsi="Aptos Display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4EA72E"/>
        <w:left w:val="single" w:sz="8" w:space="0" w:color="4EA72E"/>
        <w:bottom w:val="single" w:sz="8" w:space="0" w:color="4EA72E"/>
        <w:right w:val="single" w:sz="8" w:space="0" w:color="4EA72E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EA72E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4EA72E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EA72E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EA72E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EFC5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0EFC5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</w:style>
  <w:style w:type="table" w:styleId="redniasiatka1akcent1">
    <w:name w:val="Medium Grid 1 Accent 1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2198CF"/>
        <w:left w:val="single" w:sz="8" w:space="0" w:color="2198CF"/>
        <w:bottom w:val="single" w:sz="8" w:space="0" w:color="2198CF"/>
        <w:right w:val="single" w:sz="8" w:space="0" w:color="2198CF"/>
        <w:insideH w:val="single" w:sz="8" w:space="0" w:color="2198CF"/>
        <w:insideV w:val="single" w:sz="8" w:space="0" w:color="2198CF"/>
      </w:tblBorders>
    </w:tblPr>
    <w:tcPr>
      <w:shd w:val="clear" w:color="auto" w:fill="B2DEF2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2198C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64BDE6"/>
      </w:tcPr>
    </w:tblStylePr>
    <w:tblStylePr w:type="band1Horz">
      <w:rPr>
        <w:rFonts w:cs="Times New Roman"/>
      </w:rPr>
      <w:tblPr/>
      <w:tcPr>
        <w:shd w:val="clear" w:color="auto" w:fill="64BDE6"/>
      </w:tcPr>
    </w:tblStylePr>
  </w:style>
  <w:style w:type="table" w:styleId="redniasiatka1akcent2">
    <w:name w:val="Medium Grid 1 Accent 2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EE9465"/>
        <w:left w:val="single" w:sz="8" w:space="0" w:color="EE9465"/>
        <w:bottom w:val="single" w:sz="8" w:space="0" w:color="EE9465"/>
        <w:right w:val="single" w:sz="8" w:space="0" w:color="EE9465"/>
        <w:insideH w:val="single" w:sz="8" w:space="0" w:color="EE9465"/>
        <w:insideV w:val="single" w:sz="8" w:space="0" w:color="EE9465"/>
      </w:tblBorders>
    </w:tblPr>
    <w:tcPr>
      <w:shd w:val="clear" w:color="auto" w:fill="F9DBCC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EE946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4B798"/>
      </w:tcPr>
    </w:tblStylePr>
    <w:tblStylePr w:type="band1Horz">
      <w:rPr>
        <w:rFonts w:cs="Times New Roman"/>
      </w:rPr>
      <w:tblPr/>
      <w:tcPr>
        <w:shd w:val="clear" w:color="auto" w:fill="F4B798"/>
      </w:tcPr>
    </w:tblStylePr>
  </w:style>
  <w:style w:type="table" w:styleId="redniasiatka1akcent3">
    <w:name w:val="Medium Grid 1 Accent 3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2BB73D"/>
        <w:left w:val="single" w:sz="8" w:space="0" w:color="2BB73D"/>
        <w:bottom w:val="single" w:sz="8" w:space="0" w:color="2BB73D"/>
        <w:right w:val="single" w:sz="8" w:space="0" w:color="2BB73D"/>
        <w:insideH w:val="single" w:sz="8" w:space="0" w:color="2BB73D"/>
        <w:insideV w:val="single" w:sz="8" w:space="0" w:color="2BB73D"/>
      </w:tblBorders>
    </w:tblPr>
    <w:tcPr>
      <w:shd w:val="clear" w:color="auto" w:fill="B3EDBA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2BB73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66DB75"/>
      </w:tcPr>
    </w:tblStylePr>
    <w:tblStylePr w:type="band1Horz">
      <w:rPr>
        <w:rFonts w:cs="Times New Roman"/>
      </w:rPr>
      <w:tblPr/>
      <w:tcPr>
        <w:shd w:val="clear" w:color="auto" w:fill="66DB75"/>
      </w:tcPr>
    </w:tblStylePr>
  </w:style>
  <w:style w:type="table" w:styleId="redniasiatka1akcent4">
    <w:name w:val="Medium Grid 1 Accent 4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39BEF1"/>
        <w:left w:val="single" w:sz="8" w:space="0" w:color="39BEF1"/>
        <w:bottom w:val="single" w:sz="8" w:space="0" w:color="39BEF1"/>
        <w:right w:val="single" w:sz="8" w:space="0" w:color="39BEF1"/>
        <w:insideH w:val="single" w:sz="8" w:space="0" w:color="39BEF1"/>
        <w:insideV w:val="single" w:sz="8" w:space="0" w:color="39BEF1"/>
      </w:tblBorders>
    </w:tblPr>
    <w:tcPr>
      <w:shd w:val="clear" w:color="auto" w:fill="BDE9FA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39BEF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7BD3F5"/>
      </w:tcPr>
    </w:tblStylePr>
    <w:tblStylePr w:type="band1Horz">
      <w:rPr>
        <w:rFonts w:cs="Times New Roman"/>
      </w:rPr>
      <w:tblPr/>
      <w:tcPr>
        <w:shd w:val="clear" w:color="auto" w:fill="7BD3F5"/>
      </w:tcPr>
    </w:tblStylePr>
  </w:style>
  <w:style w:type="table" w:styleId="redniasiatka1akcent5">
    <w:name w:val="Medium Grid 1 Accent 5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CE49BF"/>
        <w:left w:val="single" w:sz="8" w:space="0" w:color="CE49BF"/>
        <w:bottom w:val="single" w:sz="8" w:space="0" w:color="CE49BF"/>
        <w:right w:val="single" w:sz="8" w:space="0" w:color="CE49BF"/>
        <w:insideH w:val="single" w:sz="8" w:space="0" w:color="CE49BF"/>
        <w:insideV w:val="single" w:sz="8" w:space="0" w:color="CE49BF"/>
      </w:tblBorders>
    </w:tblPr>
    <w:tcPr>
      <w:shd w:val="clear" w:color="auto" w:fill="EFC3E9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CE49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86D4"/>
      </w:tcPr>
    </w:tblStylePr>
    <w:tblStylePr w:type="band1Horz">
      <w:rPr>
        <w:rFonts w:cs="Times New Roman"/>
      </w:rPr>
      <w:tblPr/>
      <w:tcPr>
        <w:shd w:val="clear" w:color="auto" w:fill="DE86D4"/>
      </w:tcPr>
    </w:tblStylePr>
  </w:style>
  <w:style w:type="table" w:styleId="redniasiatka1akcent6">
    <w:name w:val="Medium Grid 1 Accent 6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71CF50"/>
        <w:left w:val="single" w:sz="8" w:space="0" w:color="71CF50"/>
        <w:bottom w:val="single" w:sz="8" w:space="0" w:color="71CF50"/>
        <w:right w:val="single" w:sz="8" w:space="0" w:color="71CF50"/>
        <w:insideH w:val="single" w:sz="8" w:space="0" w:color="71CF50"/>
        <w:insideV w:val="single" w:sz="8" w:space="0" w:color="71CF50"/>
      </w:tblBorders>
    </w:tblPr>
    <w:tcPr>
      <w:shd w:val="clear" w:color="auto" w:fill="D0EFC5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1CF5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0DF8A"/>
      </w:tcPr>
    </w:tblStylePr>
    <w:tblStylePr w:type="band1Horz">
      <w:rPr>
        <w:rFonts w:cs="Times New Roman"/>
      </w:rPr>
      <w:tblPr/>
      <w:tcPr>
        <w:shd w:val="clear" w:color="auto" w:fill="A0DF8A"/>
      </w:tcPr>
    </w:tblStylePr>
  </w:style>
  <w:style w:type="table" w:styleId="redniasiatka2">
    <w:name w:val="Medium Grid 2"/>
    <w:basedOn w:val="Standardowy"/>
    <w:uiPriority w:val="99"/>
    <w:rsid w:val="00087405"/>
    <w:rPr>
      <w:rFonts w:ascii="Aptos Display" w:eastAsia="Times New Roman" w:hAnsi="Aptos Display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rFonts w:cs="Times New Roman"/>
        <w:b/>
        <w:bCs/>
        <w:color w:val="000000"/>
      </w:rPr>
      <w:tblPr/>
      <w:tcPr>
        <w:shd w:val="clear" w:color="auto" w:fill="E6E6E6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redniasiatka2akcent1">
    <w:name w:val="Medium Grid 2 Accent 1"/>
    <w:basedOn w:val="Standardowy"/>
    <w:uiPriority w:val="99"/>
    <w:rsid w:val="00087405"/>
    <w:rPr>
      <w:rFonts w:ascii="Aptos Display" w:eastAsia="Times New Roman" w:hAnsi="Aptos Display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156082"/>
        <w:left w:val="single" w:sz="8" w:space="0" w:color="156082"/>
        <w:bottom w:val="single" w:sz="8" w:space="0" w:color="156082"/>
        <w:right w:val="single" w:sz="8" w:space="0" w:color="156082"/>
        <w:insideH w:val="single" w:sz="8" w:space="0" w:color="156082"/>
        <w:insideV w:val="single" w:sz="8" w:space="0" w:color="156082"/>
      </w:tblBorders>
    </w:tblPr>
    <w:tcPr>
      <w:shd w:val="clear" w:color="auto" w:fill="B2DEF2"/>
    </w:tcPr>
    <w:tblStylePr w:type="firstRow">
      <w:rPr>
        <w:rFonts w:cs="Times New Roman"/>
        <w:b/>
        <w:bCs/>
        <w:color w:val="000000"/>
      </w:rPr>
      <w:tblPr/>
      <w:tcPr>
        <w:shd w:val="clear" w:color="auto" w:fill="E0F2FA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E4F5"/>
      </w:tcPr>
    </w:tblStylePr>
    <w:tblStylePr w:type="band1Vert">
      <w:rPr>
        <w:rFonts w:cs="Times New Roman"/>
      </w:rPr>
      <w:tblPr/>
      <w:tcPr>
        <w:shd w:val="clear" w:color="auto" w:fill="64BDE6"/>
      </w:tcPr>
    </w:tblStylePr>
    <w:tblStylePr w:type="band1Horz">
      <w:rPr>
        <w:rFonts w:cs="Times New Roman"/>
      </w:rPr>
      <w:tblPr/>
      <w:tcPr>
        <w:tcBorders>
          <w:insideH w:val="single" w:sz="6" w:space="0" w:color="156082"/>
          <w:insideV w:val="single" w:sz="6" w:space="0" w:color="156082"/>
        </w:tcBorders>
        <w:shd w:val="clear" w:color="auto" w:fill="64BDE6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redniasiatka2akcent2">
    <w:name w:val="Medium Grid 2 Accent 2"/>
    <w:basedOn w:val="Standardowy"/>
    <w:uiPriority w:val="99"/>
    <w:rsid w:val="00087405"/>
    <w:rPr>
      <w:rFonts w:ascii="Aptos Display" w:eastAsia="Times New Roman" w:hAnsi="Aptos Display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E97132"/>
        <w:left w:val="single" w:sz="8" w:space="0" w:color="E97132"/>
        <w:bottom w:val="single" w:sz="8" w:space="0" w:color="E97132"/>
        <w:right w:val="single" w:sz="8" w:space="0" w:color="E97132"/>
        <w:insideH w:val="single" w:sz="8" w:space="0" w:color="E97132"/>
        <w:insideV w:val="single" w:sz="8" w:space="0" w:color="E97132"/>
      </w:tblBorders>
    </w:tblPr>
    <w:tcPr>
      <w:shd w:val="clear" w:color="auto" w:fill="F9DBCC"/>
    </w:tcPr>
    <w:tblStylePr w:type="firstRow">
      <w:rPr>
        <w:rFonts w:cs="Times New Roman"/>
        <w:b/>
        <w:bCs/>
        <w:color w:val="000000"/>
      </w:rPr>
      <w:tblPr/>
      <w:tcPr>
        <w:shd w:val="clear" w:color="auto" w:fill="FCF0EA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2D5"/>
      </w:tcPr>
    </w:tblStylePr>
    <w:tblStylePr w:type="band1Vert">
      <w:rPr>
        <w:rFonts w:cs="Times New Roman"/>
      </w:rPr>
      <w:tblPr/>
      <w:tcPr>
        <w:shd w:val="clear" w:color="auto" w:fill="F4B798"/>
      </w:tcPr>
    </w:tblStylePr>
    <w:tblStylePr w:type="band1Horz">
      <w:rPr>
        <w:rFonts w:cs="Times New Roman"/>
      </w:rPr>
      <w:tblPr/>
      <w:tcPr>
        <w:tcBorders>
          <w:insideH w:val="single" w:sz="6" w:space="0" w:color="E97132"/>
          <w:insideV w:val="single" w:sz="6" w:space="0" w:color="E97132"/>
        </w:tcBorders>
        <w:shd w:val="clear" w:color="auto" w:fill="F4B798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redniasiatka2akcent3">
    <w:name w:val="Medium Grid 2 Accent 3"/>
    <w:basedOn w:val="Standardowy"/>
    <w:uiPriority w:val="99"/>
    <w:rsid w:val="00087405"/>
    <w:rPr>
      <w:rFonts w:ascii="Aptos Display" w:eastAsia="Times New Roman" w:hAnsi="Aptos Display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196B24"/>
        <w:left w:val="single" w:sz="8" w:space="0" w:color="196B24"/>
        <w:bottom w:val="single" w:sz="8" w:space="0" w:color="196B24"/>
        <w:right w:val="single" w:sz="8" w:space="0" w:color="196B24"/>
        <w:insideH w:val="single" w:sz="8" w:space="0" w:color="196B24"/>
        <w:insideV w:val="single" w:sz="8" w:space="0" w:color="196B24"/>
      </w:tblBorders>
    </w:tblPr>
    <w:tcPr>
      <w:shd w:val="clear" w:color="auto" w:fill="B3EDBA"/>
    </w:tcPr>
    <w:tblStylePr w:type="firstRow">
      <w:rPr>
        <w:rFonts w:cs="Times New Roman"/>
        <w:b/>
        <w:bCs/>
        <w:color w:val="000000"/>
      </w:rPr>
      <w:tblPr/>
      <w:tcPr>
        <w:shd w:val="clear" w:color="auto" w:fill="E0F8E3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F0C7"/>
      </w:tcPr>
    </w:tblStylePr>
    <w:tblStylePr w:type="band1Vert">
      <w:rPr>
        <w:rFonts w:cs="Times New Roman"/>
      </w:rPr>
      <w:tblPr/>
      <w:tcPr>
        <w:shd w:val="clear" w:color="auto" w:fill="66DB75"/>
      </w:tcPr>
    </w:tblStylePr>
    <w:tblStylePr w:type="band1Horz">
      <w:rPr>
        <w:rFonts w:cs="Times New Roman"/>
      </w:rPr>
      <w:tblPr/>
      <w:tcPr>
        <w:tcBorders>
          <w:insideH w:val="single" w:sz="6" w:space="0" w:color="196B24"/>
          <w:insideV w:val="single" w:sz="6" w:space="0" w:color="196B24"/>
        </w:tcBorders>
        <w:shd w:val="clear" w:color="auto" w:fill="66DB75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redniasiatka2akcent4">
    <w:name w:val="Medium Grid 2 Accent 4"/>
    <w:basedOn w:val="Standardowy"/>
    <w:uiPriority w:val="99"/>
    <w:rsid w:val="00087405"/>
    <w:rPr>
      <w:rFonts w:ascii="Aptos Display" w:eastAsia="Times New Roman" w:hAnsi="Aptos Display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F9ED5"/>
        <w:left w:val="single" w:sz="8" w:space="0" w:color="0F9ED5"/>
        <w:bottom w:val="single" w:sz="8" w:space="0" w:color="0F9ED5"/>
        <w:right w:val="single" w:sz="8" w:space="0" w:color="0F9ED5"/>
        <w:insideH w:val="single" w:sz="8" w:space="0" w:color="0F9ED5"/>
        <w:insideV w:val="single" w:sz="8" w:space="0" w:color="0F9ED5"/>
      </w:tblBorders>
    </w:tblPr>
    <w:tcPr>
      <w:shd w:val="clear" w:color="auto" w:fill="BDE9FA"/>
    </w:tcPr>
    <w:tblStylePr w:type="firstRow">
      <w:rPr>
        <w:rFonts w:cs="Times New Roman"/>
        <w:b/>
        <w:bCs/>
        <w:color w:val="000000"/>
      </w:rPr>
      <w:tblPr/>
      <w:tcPr>
        <w:shd w:val="clear" w:color="auto" w:fill="E5F6FD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EDFB"/>
      </w:tcPr>
    </w:tblStylePr>
    <w:tblStylePr w:type="band1Vert">
      <w:rPr>
        <w:rFonts w:cs="Times New Roman"/>
      </w:rPr>
      <w:tblPr/>
      <w:tcPr>
        <w:shd w:val="clear" w:color="auto" w:fill="7BD3F5"/>
      </w:tcPr>
    </w:tblStylePr>
    <w:tblStylePr w:type="band1Horz">
      <w:rPr>
        <w:rFonts w:cs="Times New Roman"/>
      </w:rPr>
      <w:tblPr/>
      <w:tcPr>
        <w:tcBorders>
          <w:insideH w:val="single" w:sz="6" w:space="0" w:color="0F9ED5"/>
          <w:insideV w:val="single" w:sz="6" w:space="0" w:color="0F9ED5"/>
        </w:tcBorders>
        <w:shd w:val="clear" w:color="auto" w:fill="7BD3F5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redniasiatka2akcent5">
    <w:name w:val="Medium Grid 2 Accent 5"/>
    <w:basedOn w:val="Standardowy"/>
    <w:uiPriority w:val="99"/>
    <w:rsid w:val="00087405"/>
    <w:rPr>
      <w:rFonts w:ascii="Aptos Display" w:eastAsia="Times New Roman" w:hAnsi="Aptos Display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A02B93"/>
        <w:left w:val="single" w:sz="8" w:space="0" w:color="A02B93"/>
        <w:bottom w:val="single" w:sz="8" w:space="0" w:color="A02B93"/>
        <w:right w:val="single" w:sz="8" w:space="0" w:color="A02B93"/>
        <w:insideH w:val="single" w:sz="8" w:space="0" w:color="A02B93"/>
        <w:insideV w:val="single" w:sz="8" w:space="0" w:color="A02B93"/>
      </w:tblBorders>
    </w:tblPr>
    <w:tcPr>
      <w:shd w:val="clear" w:color="auto" w:fill="EFC3E9"/>
    </w:tcPr>
    <w:tblStylePr w:type="firstRow">
      <w:rPr>
        <w:rFonts w:cs="Times New Roman"/>
        <w:b/>
        <w:bCs/>
        <w:color w:val="000000"/>
      </w:rPr>
      <w:tblPr/>
      <w:tcPr>
        <w:shd w:val="clear" w:color="auto" w:fill="F8E7F6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CEED"/>
      </w:tcPr>
    </w:tblStylePr>
    <w:tblStylePr w:type="band1Vert">
      <w:rPr>
        <w:rFonts w:cs="Times New Roman"/>
      </w:rPr>
      <w:tblPr/>
      <w:tcPr>
        <w:shd w:val="clear" w:color="auto" w:fill="DE86D4"/>
      </w:tcPr>
    </w:tblStylePr>
    <w:tblStylePr w:type="band1Horz">
      <w:rPr>
        <w:rFonts w:cs="Times New Roman"/>
      </w:rPr>
      <w:tblPr/>
      <w:tcPr>
        <w:tcBorders>
          <w:insideH w:val="single" w:sz="6" w:space="0" w:color="A02B93"/>
          <w:insideV w:val="single" w:sz="6" w:space="0" w:color="A02B93"/>
        </w:tcBorders>
        <w:shd w:val="clear" w:color="auto" w:fill="DE86D4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redniasiatka2akcent6">
    <w:name w:val="Medium Grid 2 Accent 6"/>
    <w:basedOn w:val="Standardowy"/>
    <w:uiPriority w:val="99"/>
    <w:rsid w:val="00087405"/>
    <w:rPr>
      <w:rFonts w:ascii="Aptos Display" w:eastAsia="Times New Roman" w:hAnsi="Aptos Display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4EA72E"/>
        <w:left w:val="single" w:sz="8" w:space="0" w:color="4EA72E"/>
        <w:bottom w:val="single" w:sz="8" w:space="0" w:color="4EA72E"/>
        <w:right w:val="single" w:sz="8" w:space="0" w:color="4EA72E"/>
        <w:insideH w:val="single" w:sz="8" w:space="0" w:color="4EA72E"/>
        <w:insideV w:val="single" w:sz="8" w:space="0" w:color="4EA72E"/>
      </w:tblBorders>
    </w:tblPr>
    <w:tcPr>
      <w:shd w:val="clear" w:color="auto" w:fill="D0EFC5"/>
    </w:tcPr>
    <w:tblStylePr w:type="firstRow">
      <w:rPr>
        <w:rFonts w:cs="Times New Roman"/>
        <w:b/>
        <w:bCs/>
        <w:color w:val="000000"/>
      </w:rPr>
      <w:tblPr/>
      <w:tcPr>
        <w:shd w:val="clear" w:color="auto" w:fill="ECF8E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F2D0"/>
      </w:tcPr>
    </w:tblStylePr>
    <w:tblStylePr w:type="band1Vert">
      <w:rPr>
        <w:rFonts w:cs="Times New Roman"/>
      </w:rPr>
      <w:tblPr/>
      <w:tcPr>
        <w:shd w:val="clear" w:color="auto" w:fill="A0DF8A"/>
      </w:tcPr>
    </w:tblStylePr>
    <w:tblStylePr w:type="band1Horz">
      <w:rPr>
        <w:rFonts w:cs="Times New Roman"/>
      </w:rPr>
      <w:tblPr/>
      <w:tcPr>
        <w:tcBorders>
          <w:insideH w:val="single" w:sz="6" w:space="0" w:color="4EA72E"/>
          <w:insideV w:val="single" w:sz="6" w:space="0" w:color="4EA72E"/>
        </w:tcBorders>
        <w:shd w:val="clear" w:color="auto" w:fill="A0DF8A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redniasiatka3">
    <w:name w:val="Medium Grid 3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redniasiatka3akcent1">
    <w:name w:val="Medium Grid 3 Accent 1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B2DEF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156082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156082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156082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156082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64BDE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64BDE6"/>
      </w:tcPr>
    </w:tblStylePr>
  </w:style>
  <w:style w:type="table" w:styleId="redniasiatka3akcent2">
    <w:name w:val="Medium Grid 3 Accent 2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9DBCC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97132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97132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97132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97132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4B798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4B798"/>
      </w:tcPr>
    </w:tblStylePr>
  </w:style>
  <w:style w:type="table" w:styleId="redniasiatka3akcent3">
    <w:name w:val="Medium Grid 3 Accent 3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B3EDBA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196B24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196B24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196B24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196B24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66DB75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66DB75"/>
      </w:tcPr>
    </w:tblStylePr>
  </w:style>
  <w:style w:type="table" w:styleId="redniasiatka3akcent4">
    <w:name w:val="Medium Grid 3 Accent 4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BDE9FA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F9ED5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F9ED5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F9ED5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F9ED5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7BD3F5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7BD3F5"/>
      </w:tcPr>
    </w:tblStylePr>
  </w:style>
  <w:style w:type="table" w:styleId="redniasiatka3akcent5">
    <w:name w:val="Medium Grid 3 Accent 5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C3E9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02B93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02B93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02B93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02B93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E86D4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E86D4"/>
      </w:tcPr>
    </w:tblStylePr>
  </w:style>
  <w:style w:type="table" w:styleId="redniasiatka3akcent6">
    <w:name w:val="Medium Grid 3 Accent 6"/>
    <w:basedOn w:val="Standardowy"/>
    <w:uiPriority w:val="99"/>
    <w:rsid w:val="00087405"/>
    <w:rPr>
      <w:rFonts w:ascii="Aptos" w:eastAsia="Times New Roman" w:hAnsi="Aptos"/>
      <w:sz w:val="20"/>
      <w:szCs w:val="20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0EFC5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EA72E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EA72E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EA72E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EA72E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0DF8A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0DF8A"/>
      </w:tcPr>
    </w:tblStylePr>
  </w:style>
  <w:style w:type="table" w:styleId="Ciemnalista">
    <w:name w:val="Dark List"/>
    <w:basedOn w:val="Standardowy"/>
    <w:uiPriority w:val="99"/>
    <w:rsid w:val="00087405"/>
    <w:rPr>
      <w:rFonts w:ascii="Aptos" w:eastAsia="Times New Roman" w:hAnsi="Aptos"/>
      <w:color w:val="FFFFFF"/>
      <w:sz w:val="20"/>
      <w:szCs w:val="20"/>
      <w:lang w:val="en-US"/>
    </w:rPr>
    <w:tblPr>
      <w:tblStyleRowBandSize w:val="1"/>
      <w:tblStyleColBandSize w:val="1"/>
    </w:tblPr>
    <w:tcPr>
      <w:shd w:val="clear" w:color="auto" w:fill="000000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Ciemnalista2akcent1">
    <w:name w:val="Dark List Accent 1"/>
    <w:basedOn w:val="Standardowy"/>
    <w:uiPriority w:val="99"/>
    <w:rsid w:val="00087405"/>
    <w:rPr>
      <w:rFonts w:ascii="Aptos" w:eastAsia="Times New Roman" w:hAnsi="Aptos"/>
      <w:color w:val="FFFFFF"/>
      <w:sz w:val="20"/>
      <w:szCs w:val="20"/>
      <w:lang w:val="en-US"/>
    </w:rPr>
    <w:tblPr>
      <w:tblStyleRowBandSize w:val="1"/>
      <w:tblStyleColBandSize w:val="1"/>
    </w:tblPr>
    <w:tcPr>
      <w:shd w:val="clear" w:color="auto" w:fill="156082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A2F40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F4761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F476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4761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4761"/>
      </w:tcPr>
    </w:tblStylePr>
  </w:style>
  <w:style w:type="table" w:styleId="Ciemnalistaakcent2">
    <w:name w:val="Dark List Accent 2"/>
    <w:basedOn w:val="Standardowy"/>
    <w:uiPriority w:val="99"/>
    <w:rsid w:val="00087405"/>
    <w:rPr>
      <w:rFonts w:ascii="Aptos" w:eastAsia="Times New Roman" w:hAnsi="Aptos"/>
      <w:color w:val="FFFFFF"/>
      <w:sz w:val="20"/>
      <w:szCs w:val="20"/>
      <w:lang w:val="en-US"/>
    </w:rPr>
    <w:tblPr>
      <w:tblStyleRowBandSize w:val="1"/>
      <w:tblStyleColBandSize w:val="1"/>
    </w:tblPr>
    <w:tcPr>
      <w:shd w:val="clear" w:color="auto" w:fill="E97132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340D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4E14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4E14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4E14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4E14"/>
      </w:tcPr>
    </w:tblStylePr>
  </w:style>
  <w:style w:type="table" w:styleId="Ciemnalistaakcent3">
    <w:name w:val="Dark List Accent 3"/>
    <w:basedOn w:val="Standardowy"/>
    <w:uiPriority w:val="99"/>
    <w:rsid w:val="00087405"/>
    <w:rPr>
      <w:rFonts w:ascii="Aptos" w:eastAsia="Times New Roman" w:hAnsi="Aptos"/>
      <w:color w:val="FFFFFF"/>
      <w:sz w:val="20"/>
      <w:szCs w:val="20"/>
      <w:lang w:val="en-US"/>
    </w:rPr>
    <w:tblPr>
      <w:tblStyleRowBandSize w:val="1"/>
      <w:tblStyleColBandSize w:val="1"/>
    </w:tblPr>
    <w:tcPr>
      <w:shd w:val="clear" w:color="auto" w:fill="196B24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C351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124F1A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124F1A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4F1A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4F1A"/>
      </w:tcPr>
    </w:tblStylePr>
  </w:style>
  <w:style w:type="table" w:styleId="Ciemnalistaakcent4">
    <w:name w:val="Dark List Accent 4"/>
    <w:basedOn w:val="Standardowy"/>
    <w:uiPriority w:val="99"/>
    <w:rsid w:val="00087405"/>
    <w:rPr>
      <w:rFonts w:ascii="Aptos" w:eastAsia="Times New Roman" w:hAnsi="Aptos"/>
      <w:color w:val="FFFFFF"/>
      <w:sz w:val="20"/>
      <w:szCs w:val="20"/>
      <w:lang w:val="en-US"/>
    </w:rPr>
    <w:tblPr>
      <w:tblStyleRowBandSize w:val="1"/>
      <w:tblStyleColBandSize w:val="1"/>
    </w:tblPr>
    <w:tcPr>
      <w:shd w:val="clear" w:color="auto" w:fill="0F9ED5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74E69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B769F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B769F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B769F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B769F"/>
      </w:tcPr>
    </w:tblStylePr>
  </w:style>
  <w:style w:type="table" w:styleId="Ciemnalistaakcent5">
    <w:name w:val="Dark List Accent 5"/>
    <w:basedOn w:val="Standardowy"/>
    <w:uiPriority w:val="99"/>
    <w:rsid w:val="00087405"/>
    <w:rPr>
      <w:rFonts w:ascii="Aptos" w:eastAsia="Times New Roman" w:hAnsi="Aptos"/>
      <w:color w:val="FFFFFF"/>
      <w:sz w:val="20"/>
      <w:szCs w:val="20"/>
      <w:lang w:val="en-US"/>
    </w:rPr>
    <w:tblPr>
      <w:tblStyleRowBandSize w:val="1"/>
      <w:tblStyleColBandSize w:val="1"/>
    </w:tblPr>
    <w:tcPr>
      <w:shd w:val="clear" w:color="auto" w:fill="A02B93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F1548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7206D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7206D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06D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06D"/>
      </w:tcPr>
    </w:tblStylePr>
  </w:style>
  <w:style w:type="table" w:styleId="Ciemnalistaakcent6">
    <w:name w:val="Dark List Accent 6"/>
    <w:basedOn w:val="Standardowy"/>
    <w:uiPriority w:val="99"/>
    <w:rsid w:val="00087405"/>
    <w:rPr>
      <w:rFonts w:ascii="Aptos" w:eastAsia="Times New Roman" w:hAnsi="Aptos"/>
      <w:color w:val="FFFFFF"/>
      <w:sz w:val="20"/>
      <w:szCs w:val="20"/>
      <w:lang w:val="en-US"/>
    </w:rPr>
    <w:tblPr>
      <w:tblStyleRowBandSize w:val="1"/>
      <w:tblStyleColBandSize w:val="1"/>
    </w:tblPr>
    <w:tcPr>
      <w:shd w:val="clear" w:color="auto" w:fill="4EA72E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65317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A7C22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A7C22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7C22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7C22"/>
      </w:tcPr>
    </w:tblStylePr>
  </w:style>
  <w:style w:type="table" w:styleId="Kolorowecieniowanie">
    <w:name w:val="Colorful Shading"/>
    <w:basedOn w:val="Standardowy"/>
    <w:uiPriority w:val="99"/>
    <w:rsid w:val="00087405"/>
    <w:rPr>
      <w:rFonts w:ascii="Aptos" w:eastAsia="Times New Roman" w:hAnsi="Aptos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24" w:space="0" w:color="E97132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E9713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shd w:val="clear" w:color="auto" w:fill="999999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Kolorowecieniowanieakcent1">
    <w:name w:val="Colorful Shading Accent 1"/>
    <w:basedOn w:val="Standardowy"/>
    <w:uiPriority w:val="99"/>
    <w:rsid w:val="00087405"/>
    <w:rPr>
      <w:rFonts w:ascii="Aptos" w:eastAsia="Times New Roman" w:hAnsi="Aptos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24" w:space="0" w:color="E97132"/>
        <w:left w:val="single" w:sz="4" w:space="0" w:color="156082"/>
        <w:bottom w:val="single" w:sz="4" w:space="0" w:color="156082"/>
        <w:right w:val="single" w:sz="4" w:space="0" w:color="156082"/>
        <w:insideH w:val="single" w:sz="4" w:space="0" w:color="FFFFFF"/>
        <w:insideV w:val="single" w:sz="4" w:space="0" w:color="FFFFFF"/>
      </w:tblBorders>
    </w:tblPr>
    <w:tcPr>
      <w:shd w:val="clear" w:color="auto" w:fill="E0F2FA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E9713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C394D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C394D"/>
          <w:insideV w:val="nil"/>
        </w:tcBorders>
        <w:shd w:val="clear" w:color="auto" w:fill="0C394D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394D"/>
      </w:tcPr>
    </w:tblStylePr>
    <w:tblStylePr w:type="band1Vert">
      <w:rPr>
        <w:rFonts w:cs="Times New Roman"/>
      </w:rPr>
      <w:tblPr/>
      <w:tcPr>
        <w:shd w:val="clear" w:color="auto" w:fill="83CAEB"/>
      </w:tcPr>
    </w:tblStylePr>
    <w:tblStylePr w:type="band1Horz">
      <w:rPr>
        <w:rFonts w:cs="Times New Roman"/>
      </w:rPr>
      <w:tblPr/>
      <w:tcPr>
        <w:shd w:val="clear" w:color="auto" w:fill="64BDE6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Kolorowecieniowanieakcent2">
    <w:name w:val="Colorful Shading Accent 2"/>
    <w:basedOn w:val="Standardowy"/>
    <w:uiPriority w:val="99"/>
    <w:rsid w:val="00087405"/>
    <w:rPr>
      <w:rFonts w:ascii="Aptos" w:eastAsia="Times New Roman" w:hAnsi="Aptos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24" w:space="0" w:color="E97132"/>
        <w:left w:val="single" w:sz="4" w:space="0" w:color="E97132"/>
        <w:bottom w:val="single" w:sz="4" w:space="0" w:color="E97132"/>
        <w:right w:val="single" w:sz="4" w:space="0" w:color="E97132"/>
        <w:insideH w:val="single" w:sz="4" w:space="0" w:color="FFFFFF"/>
        <w:insideV w:val="single" w:sz="4" w:space="0" w:color="FFFFFF"/>
      </w:tblBorders>
    </w:tblPr>
    <w:tcPr>
      <w:shd w:val="clear" w:color="auto" w:fill="FCF0EA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E9713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93F10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93F10"/>
          <w:insideV w:val="nil"/>
        </w:tcBorders>
        <w:shd w:val="clear" w:color="auto" w:fill="993F10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3F10"/>
      </w:tcPr>
    </w:tblStylePr>
    <w:tblStylePr w:type="band1Vert">
      <w:rPr>
        <w:rFonts w:cs="Times New Roman"/>
      </w:rPr>
      <w:tblPr/>
      <w:tcPr>
        <w:shd w:val="clear" w:color="auto" w:fill="F6C5AC"/>
      </w:tcPr>
    </w:tblStylePr>
    <w:tblStylePr w:type="band1Horz">
      <w:rPr>
        <w:rFonts w:cs="Times New Roman"/>
      </w:rPr>
      <w:tblPr/>
      <w:tcPr>
        <w:shd w:val="clear" w:color="auto" w:fill="F4B798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Kolorowecieniowanieakcent3">
    <w:name w:val="Colorful Shading Accent 3"/>
    <w:basedOn w:val="Standardowy"/>
    <w:uiPriority w:val="99"/>
    <w:rsid w:val="00087405"/>
    <w:rPr>
      <w:rFonts w:ascii="Aptos" w:eastAsia="Times New Roman" w:hAnsi="Aptos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24" w:space="0" w:color="0F9ED5"/>
        <w:left w:val="single" w:sz="4" w:space="0" w:color="196B24"/>
        <w:bottom w:val="single" w:sz="4" w:space="0" w:color="196B24"/>
        <w:right w:val="single" w:sz="4" w:space="0" w:color="196B24"/>
        <w:insideH w:val="single" w:sz="4" w:space="0" w:color="FFFFFF"/>
        <w:insideV w:val="single" w:sz="4" w:space="0" w:color="FFFFFF"/>
      </w:tblBorders>
    </w:tblPr>
    <w:tcPr>
      <w:shd w:val="clear" w:color="auto" w:fill="E0F8E3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0F9ED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F4015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F4015"/>
          <w:insideV w:val="nil"/>
        </w:tcBorders>
        <w:shd w:val="clear" w:color="auto" w:fill="0F4015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4015"/>
      </w:tcPr>
    </w:tblStylePr>
    <w:tblStylePr w:type="band1Vert">
      <w:rPr>
        <w:rFonts w:cs="Times New Roman"/>
      </w:rPr>
      <w:tblPr/>
      <w:tcPr>
        <w:shd w:val="clear" w:color="auto" w:fill="84E290"/>
      </w:tcPr>
    </w:tblStylePr>
    <w:tblStylePr w:type="band1Horz">
      <w:rPr>
        <w:rFonts w:cs="Times New Roman"/>
      </w:rPr>
      <w:tblPr/>
      <w:tcPr>
        <w:shd w:val="clear" w:color="auto" w:fill="66DB75"/>
      </w:tcPr>
    </w:tblStylePr>
  </w:style>
  <w:style w:type="table" w:styleId="Kolorowecieniowanieakcent4">
    <w:name w:val="Colorful Shading Accent 4"/>
    <w:basedOn w:val="Standardowy"/>
    <w:uiPriority w:val="99"/>
    <w:rsid w:val="00087405"/>
    <w:rPr>
      <w:rFonts w:ascii="Aptos" w:eastAsia="Times New Roman" w:hAnsi="Aptos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24" w:space="0" w:color="196B24"/>
        <w:left w:val="single" w:sz="4" w:space="0" w:color="0F9ED5"/>
        <w:bottom w:val="single" w:sz="4" w:space="0" w:color="0F9ED5"/>
        <w:right w:val="single" w:sz="4" w:space="0" w:color="0F9ED5"/>
        <w:insideH w:val="single" w:sz="4" w:space="0" w:color="FFFFFF"/>
        <w:insideV w:val="single" w:sz="4" w:space="0" w:color="FFFFFF"/>
      </w:tblBorders>
    </w:tblPr>
    <w:tcPr>
      <w:shd w:val="clear" w:color="auto" w:fill="E5F6FD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196B24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95E7F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95E7F"/>
          <w:insideV w:val="nil"/>
        </w:tcBorders>
        <w:shd w:val="clear" w:color="auto" w:fill="095E7F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5E7F"/>
      </w:tcPr>
    </w:tblStylePr>
    <w:tblStylePr w:type="band1Vert">
      <w:rPr>
        <w:rFonts w:cs="Times New Roman"/>
      </w:rPr>
      <w:tblPr/>
      <w:tcPr>
        <w:shd w:val="clear" w:color="auto" w:fill="95DCF7"/>
      </w:tcPr>
    </w:tblStylePr>
    <w:tblStylePr w:type="band1Horz">
      <w:rPr>
        <w:rFonts w:cs="Times New Roman"/>
      </w:rPr>
      <w:tblPr/>
      <w:tcPr>
        <w:shd w:val="clear" w:color="auto" w:fill="7BD3F5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Kolorowecieniowanieakcent5">
    <w:name w:val="Colorful Shading Accent 5"/>
    <w:basedOn w:val="Standardowy"/>
    <w:uiPriority w:val="99"/>
    <w:rsid w:val="00087405"/>
    <w:rPr>
      <w:rFonts w:ascii="Aptos" w:eastAsia="Times New Roman" w:hAnsi="Aptos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24" w:space="0" w:color="4EA72E"/>
        <w:left w:val="single" w:sz="4" w:space="0" w:color="A02B93"/>
        <w:bottom w:val="single" w:sz="4" w:space="0" w:color="A02B93"/>
        <w:right w:val="single" w:sz="4" w:space="0" w:color="A02B93"/>
        <w:insideH w:val="single" w:sz="4" w:space="0" w:color="FFFFFF"/>
        <w:insideV w:val="single" w:sz="4" w:space="0" w:color="FFFFFF"/>
      </w:tblBorders>
    </w:tblPr>
    <w:tcPr>
      <w:shd w:val="clear" w:color="auto" w:fill="F8E7F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4EA72E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F1957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F1957"/>
          <w:insideV w:val="nil"/>
        </w:tcBorders>
        <w:shd w:val="clear" w:color="auto" w:fill="5F1957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1957"/>
      </w:tcPr>
    </w:tblStylePr>
    <w:tblStylePr w:type="band1Vert">
      <w:rPr>
        <w:rFonts w:cs="Times New Roman"/>
      </w:rPr>
      <w:tblPr/>
      <w:tcPr>
        <w:shd w:val="clear" w:color="auto" w:fill="E59EDC"/>
      </w:tcPr>
    </w:tblStylePr>
    <w:tblStylePr w:type="band1Horz">
      <w:rPr>
        <w:rFonts w:cs="Times New Roman"/>
      </w:rPr>
      <w:tblPr/>
      <w:tcPr>
        <w:shd w:val="clear" w:color="auto" w:fill="DE86D4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Kolorowecieniowanieakcent6">
    <w:name w:val="Colorful Shading Accent 6"/>
    <w:basedOn w:val="Standardowy"/>
    <w:uiPriority w:val="99"/>
    <w:rsid w:val="00087405"/>
    <w:rPr>
      <w:rFonts w:ascii="Aptos" w:eastAsia="Times New Roman" w:hAnsi="Aptos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24" w:space="0" w:color="A02B93"/>
        <w:left w:val="single" w:sz="4" w:space="0" w:color="4EA72E"/>
        <w:bottom w:val="single" w:sz="4" w:space="0" w:color="4EA72E"/>
        <w:right w:val="single" w:sz="4" w:space="0" w:color="4EA72E"/>
        <w:insideH w:val="single" w:sz="4" w:space="0" w:color="FFFFFF"/>
        <w:insideV w:val="single" w:sz="4" w:space="0" w:color="FFFFFF"/>
      </w:tblBorders>
    </w:tblPr>
    <w:tcPr>
      <w:shd w:val="clear" w:color="auto" w:fill="ECF8E8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A02B93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E641B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E641B"/>
          <w:insideV w:val="nil"/>
        </w:tcBorders>
        <w:shd w:val="clear" w:color="auto" w:fill="2E641B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641B"/>
      </w:tcPr>
    </w:tblStylePr>
    <w:tblStylePr w:type="band1Vert">
      <w:rPr>
        <w:rFonts w:cs="Times New Roman"/>
      </w:rPr>
      <w:tblPr/>
      <w:tcPr>
        <w:shd w:val="clear" w:color="auto" w:fill="B3E5A1"/>
      </w:tcPr>
    </w:tblStylePr>
    <w:tblStylePr w:type="band1Horz">
      <w:rPr>
        <w:rFonts w:cs="Times New Roman"/>
      </w:rPr>
      <w:tblPr/>
      <w:tcPr>
        <w:shd w:val="clear" w:color="auto" w:fill="A0DF8A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Kolorowalista">
    <w:name w:val="Colorful List"/>
    <w:basedOn w:val="Standardowy"/>
    <w:uiPriority w:val="99"/>
    <w:rsid w:val="00087405"/>
    <w:rPr>
      <w:rFonts w:ascii="Aptos" w:eastAsia="Times New Roman" w:hAnsi="Aptos"/>
      <w:color w:val="000000"/>
      <w:sz w:val="20"/>
      <w:szCs w:val="20"/>
      <w:lang w:val="en-US"/>
    </w:rPr>
    <w:tblPr>
      <w:tblStyleRowBandSize w:val="1"/>
      <w:tblStyleColBandSize w:val="1"/>
    </w:tblPr>
    <w:tcPr>
      <w:shd w:val="clear" w:color="auto" w:fill="E6E6E6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CC5416"/>
      </w:tcPr>
    </w:tblStylePr>
    <w:tblStylePr w:type="lastRow">
      <w:rPr>
        <w:rFonts w:cs="Times New Roman"/>
        <w:b/>
        <w:bCs/>
        <w:color w:val="CC5416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CCCCC"/>
      </w:tcPr>
    </w:tblStylePr>
  </w:style>
  <w:style w:type="table" w:styleId="Kolorowalistaakcent1">
    <w:name w:val="Colorful List Accent 1"/>
    <w:basedOn w:val="Standardowy"/>
    <w:uiPriority w:val="99"/>
    <w:rsid w:val="00087405"/>
    <w:rPr>
      <w:rFonts w:ascii="Aptos" w:eastAsia="Times New Roman" w:hAnsi="Aptos"/>
      <w:color w:val="000000"/>
      <w:sz w:val="20"/>
      <w:szCs w:val="20"/>
      <w:lang w:val="en-US"/>
    </w:rPr>
    <w:tblPr>
      <w:tblStyleRowBandSize w:val="1"/>
      <w:tblStyleColBandSize w:val="1"/>
    </w:tblPr>
    <w:tcPr>
      <w:shd w:val="clear" w:color="auto" w:fill="E0F2FA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CC5416"/>
      </w:tcPr>
    </w:tblStylePr>
    <w:tblStylePr w:type="lastRow">
      <w:rPr>
        <w:rFonts w:cs="Times New Roman"/>
        <w:b/>
        <w:bCs/>
        <w:color w:val="CC5416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DEF2"/>
      </w:tcPr>
    </w:tblStylePr>
    <w:tblStylePr w:type="band1Horz">
      <w:rPr>
        <w:rFonts w:cs="Times New Roman"/>
      </w:rPr>
      <w:tblPr/>
      <w:tcPr>
        <w:shd w:val="clear" w:color="auto" w:fill="C1E4F5"/>
      </w:tcPr>
    </w:tblStylePr>
  </w:style>
  <w:style w:type="table" w:styleId="Kolorowalistaakcent2">
    <w:name w:val="Colorful List Accent 2"/>
    <w:basedOn w:val="Standardowy"/>
    <w:uiPriority w:val="99"/>
    <w:rsid w:val="00087405"/>
    <w:rPr>
      <w:rFonts w:ascii="Aptos" w:eastAsia="Times New Roman" w:hAnsi="Aptos"/>
      <w:color w:val="000000"/>
      <w:sz w:val="20"/>
      <w:szCs w:val="20"/>
      <w:lang w:val="en-US"/>
    </w:rPr>
    <w:tblPr>
      <w:tblStyleRowBandSize w:val="1"/>
      <w:tblStyleColBandSize w:val="1"/>
    </w:tblPr>
    <w:tcPr>
      <w:shd w:val="clear" w:color="auto" w:fill="FCF0EA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CC5416"/>
      </w:tcPr>
    </w:tblStylePr>
    <w:tblStylePr w:type="lastRow">
      <w:rPr>
        <w:rFonts w:cs="Times New Roman"/>
        <w:b/>
        <w:bCs/>
        <w:color w:val="CC5416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BCC"/>
      </w:tcPr>
    </w:tblStylePr>
    <w:tblStylePr w:type="band1Horz">
      <w:rPr>
        <w:rFonts w:cs="Times New Roman"/>
      </w:rPr>
      <w:tblPr/>
      <w:tcPr>
        <w:shd w:val="clear" w:color="auto" w:fill="FAE2D5"/>
      </w:tcPr>
    </w:tblStylePr>
  </w:style>
  <w:style w:type="table" w:styleId="Kolorowalistaakcent3">
    <w:name w:val="Colorful List Accent 3"/>
    <w:basedOn w:val="Standardowy"/>
    <w:uiPriority w:val="99"/>
    <w:rsid w:val="00087405"/>
    <w:rPr>
      <w:rFonts w:ascii="Aptos" w:eastAsia="Times New Roman" w:hAnsi="Aptos"/>
      <w:color w:val="000000"/>
      <w:sz w:val="20"/>
      <w:szCs w:val="20"/>
      <w:lang w:val="en-US"/>
    </w:rPr>
    <w:tblPr>
      <w:tblStyleRowBandSize w:val="1"/>
      <w:tblStyleColBandSize w:val="1"/>
    </w:tblPr>
    <w:tcPr>
      <w:shd w:val="clear" w:color="auto" w:fill="E0F8E3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C7EAA"/>
      </w:tcPr>
    </w:tblStylePr>
    <w:tblStylePr w:type="lastRow">
      <w:rPr>
        <w:rFonts w:cs="Times New Roman"/>
        <w:b/>
        <w:bCs/>
        <w:color w:val="0C7EA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EDBA"/>
      </w:tcPr>
    </w:tblStylePr>
    <w:tblStylePr w:type="band1Horz">
      <w:rPr>
        <w:rFonts w:cs="Times New Roman"/>
      </w:rPr>
      <w:tblPr/>
      <w:tcPr>
        <w:shd w:val="clear" w:color="auto" w:fill="C1F0C7"/>
      </w:tcPr>
    </w:tblStylePr>
  </w:style>
  <w:style w:type="table" w:styleId="Kolorowalistaakcent4">
    <w:name w:val="Colorful List Accent 4"/>
    <w:basedOn w:val="Standardowy"/>
    <w:uiPriority w:val="99"/>
    <w:rsid w:val="00087405"/>
    <w:rPr>
      <w:rFonts w:ascii="Aptos" w:eastAsia="Times New Roman" w:hAnsi="Aptos"/>
      <w:color w:val="000000"/>
      <w:sz w:val="20"/>
      <w:szCs w:val="20"/>
      <w:lang w:val="en-US"/>
    </w:rPr>
    <w:tblPr>
      <w:tblStyleRowBandSize w:val="1"/>
      <w:tblStyleColBandSize w:val="1"/>
    </w:tblPr>
    <w:tcPr>
      <w:shd w:val="clear" w:color="auto" w:fill="E5F6FD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14551C"/>
      </w:tcPr>
    </w:tblStylePr>
    <w:tblStylePr w:type="lastRow">
      <w:rPr>
        <w:rFonts w:cs="Times New Roman"/>
        <w:b/>
        <w:bCs/>
        <w:color w:val="14551C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E9FA"/>
      </w:tcPr>
    </w:tblStylePr>
    <w:tblStylePr w:type="band1Horz">
      <w:rPr>
        <w:rFonts w:cs="Times New Roman"/>
      </w:rPr>
      <w:tblPr/>
      <w:tcPr>
        <w:shd w:val="clear" w:color="auto" w:fill="CAEDFB"/>
      </w:tcPr>
    </w:tblStylePr>
  </w:style>
  <w:style w:type="table" w:styleId="Kolorowalistaakcent5">
    <w:name w:val="Colorful List Accent 5"/>
    <w:basedOn w:val="Standardowy"/>
    <w:uiPriority w:val="99"/>
    <w:rsid w:val="00087405"/>
    <w:rPr>
      <w:rFonts w:ascii="Aptos" w:eastAsia="Times New Roman" w:hAnsi="Aptos"/>
      <w:color w:val="000000"/>
      <w:sz w:val="20"/>
      <w:szCs w:val="20"/>
      <w:lang w:val="en-US"/>
    </w:rPr>
    <w:tblPr>
      <w:tblStyleRowBandSize w:val="1"/>
      <w:tblStyleColBandSize w:val="1"/>
    </w:tblPr>
    <w:tcPr>
      <w:shd w:val="clear" w:color="auto" w:fill="F8E7F6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E8524"/>
      </w:tcPr>
    </w:tblStylePr>
    <w:tblStylePr w:type="lastRow">
      <w:rPr>
        <w:rFonts w:cs="Times New Roman"/>
        <w:b/>
        <w:bCs/>
        <w:color w:val="3E8524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C3E9"/>
      </w:tcPr>
    </w:tblStylePr>
    <w:tblStylePr w:type="band1Horz">
      <w:rPr>
        <w:rFonts w:cs="Times New Roman"/>
      </w:rPr>
      <w:tblPr/>
      <w:tcPr>
        <w:shd w:val="clear" w:color="auto" w:fill="F2CEED"/>
      </w:tcPr>
    </w:tblStylePr>
  </w:style>
  <w:style w:type="table" w:styleId="Kolorowalistaakcent6">
    <w:name w:val="Colorful List Accent 6"/>
    <w:basedOn w:val="Standardowy"/>
    <w:uiPriority w:val="99"/>
    <w:rsid w:val="00087405"/>
    <w:rPr>
      <w:rFonts w:ascii="Aptos" w:eastAsia="Times New Roman" w:hAnsi="Aptos"/>
      <w:color w:val="000000"/>
      <w:sz w:val="20"/>
      <w:szCs w:val="20"/>
      <w:lang w:val="en-US"/>
    </w:rPr>
    <w:tblPr>
      <w:tblStyleRowBandSize w:val="1"/>
      <w:tblStyleColBandSize w:val="1"/>
    </w:tblPr>
    <w:tcPr>
      <w:shd w:val="clear" w:color="auto" w:fill="ECF8E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F2275"/>
      </w:tcPr>
    </w:tblStylePr>
    <w:tblStylePr w:type="lastRow">
      <w:rPr>
        <w:rFonts w:cs="Times New Roman"/>
        <w:b/>
        <w:bCs/>
        <w:color w:val="7F227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EFC5"/>
      </w:tcPr>
    </w:tblStylePr>
    <w:tblStylePr w:type="band1Horz">
      <w:rPr>
        <w:rFonts w:cs="Times New Roman"/>
      </w:rPr>
      <w:tblPr/>
      <w:tcPr>
        <w:shd w:val="clear" w:color="auto" w:fill="D9F2D0"/>
      </w:tcPr>
    </w:tblStylePr>
  </w:style>
  <w:style w:type="table" w:styleId="Kolorowasiatka">
    <w:name w:val="Colorful Grid"/>
    <w:basedOn w:val="Standardowy"/>
    <w:uiPriority w:val="99"/>
    <w:rsid w:val="00087405"/>
    <w:rPr>
      <w:rFonts w:ascii="Aptos" w:eastAsia="Times New Roman" w:hAnsi="Aptos"/>
      <w:color w:val="000000"/>
      <w:sz w:val="20"/>
      <w:szCs w:val="2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rFonts w:cs="Times New Roman"/>
        <w:b/>
        <w:bCs/>
      </w:rPr>
      <w:tblPr/>
      <w:tcPr>
        <w:shd w:val="clear" w:color="auto" w:fill="999999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999999"/>
      </w:tcPr>
    </w:tblStylePr>
    <w:tblStylePr w:type="firstCol">
      <w:rPr>
        <w:rFonts w:cs="Times New Roman"/>
        <w:color w:val="FFFFFF"/>
      </w:rPr>
      <w:tblPr/>
      <w:tcPr>
        <w:shd w:val="clear" w:color="auto" w:fill="000000"/>
      </w:tcPr>
    </w:tblStylePr>
    <w:tblStylePr w:type="lastCol">
      <w:rPr>
        <w:rFonts w:cs="Times New Roman"/>
        <w:color w:val="FFFFFF"/>
      </w:rPr>
      <w:tblPr/>
      <w:tcPr>
        <w:shd w:val="clear" w:color="auto" w:fill="000000"/>
      </w:tc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</w:style>
  <w:style w:type="table" w:styleId="Kolorowasiatkaakcent1">
    <w:name w:val="Colorful Grid Accent 1"/>
    <w:basedOn w:val="Standardowy"/>
    <w:uiPriority w:val="99"/>
    <w:rsid w:val="00087405"/>
    <w:rPr>
      <w:rFonts w:ascii="Aptos" w:eastAsia="Times New Roman" w:hAnsi="Aptos"/>
      <w:color w:val="000000"/>
      <w:sz w:val="20"/>
      <w:szCs w:val="2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1E4F5"/>
    </w:tcPr>
    <w:tblStylePr w:type="firstRow">
      <w:rPr>
        <w:rFonts w:cs="Times New Roman"/>
        <w:b/>
        <w:bCs/>
      </w:rPr>
      <w:tblPr/>
      <w:tcPr>
        <w:shd w:val="clear" w:color="auto" w:fill="83CAEB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83CAEB"/>
      </w:tcPr>
    </w:tblStylePr>
    <w:tblStylePr w:type="firstCol">
      <w:rPr>
        <w:rFonts w:cs="Times New Roman"/>
        <w:color w:val="FFFFFF"/>
      </w:rPr>
      <w:tblPr/>
      <w:tcPr>
        <w:shd w:val="clear" w:color="auto" w:fill="0F4761"/>
      </w:tcPr>
    </w:tblStylePr>
    <w:tblStylePr w:type="lastCol">
      <w:rPr>
        <w:rFonts w:cs="Times New Roman"/>
        <w:color w:val="FFFFFF"/>
      </w:rPr>
      <w:tblPr/>
      <w:tcPr>
        <w:shd w:val="clear" w:color="auto" w:fill="0F4761"/>
      </w:tcPr>
    </w:tblStylePr>
    <w:tblStylePr w:type="band1Vert">
      <w:rPr>
        <w:rFonts w:cs="Times New Roman"/>
      </w:rPr>
      <w:tblPr/>
      <w:tcPr>
        <w:shd w:val="clear" w:color="auto" w:fill="64BDE6"/>
      </w:tcPr>
    </w:tblStylePr>
    <w:tblStylePr w:type="band1Horz">
      <w:rPr>
        <w:rFonts w:cs="Times New Roman"/>
      </w:rPr>
      <w:tblPr/>
      <w:tcPr>
        <w:shd w:val="clear" w:color="auto" w:fill="64BDE6"/>
      </w:tcPr>
    </w:tblStylePr>
  </w:style>
  <w:style w:type="table" w:styleId="Kolorowasiatkaakcent2">
    <w:name w:val="Colorful Grid Accent 2"/>
    <w:basedOn w:val="Standardowy"/>
    <w:uiPriority w:val="99"/>
    <w:rsid w:val="00087405"/>
    <w:rPr>
      <w:rFonts w:ascii="Aptos" w:eastAsia="Times New Roman" w:hAnsi="Aptos"/>
      <w:color w:val="000000"/>
      <w:sz w:val="20"/>
      <w:szCs w:val="2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AE2D5"/>
    </w:tcPr>
    <w:tblStylePr w:type="firstRow">
      <w:rPr>
        <w:rFonts w:cs="Times New Roman"/>
        <w:b/>
        <w:bCs/>
      </w:rPr>
      <w:tblPr/>
      <w:tcPr>
        <w:shd w:val="clear" w:color="auto" w:fill="F6C5AC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F6C5AC"/>
      </w:tcPr>
    </w:tblStylePr>
    <w:tblStylePr w:type="firstCol">
      <w:rPr>
        <w:rFonts w:cs="Times New Roman"/>
        <w:color w:val="FFFFFF"/>
      </w:rPr>
      <w:tblPr/>
      <w:tcPr>
        <w:shd w:val="clear" w:color="auto" w:fill="BF4E14"/>
      </w:tcPr>
    </w:tblStylePr>
    <w:tblStylePr w:type="lastCol">
      <w:rPr>
        <w:rFonts w:cs="Times New Roman"/>
        <w:color w:val="FFFFFF"/>
      </w:rPr>
      <w:tblPr/>
      <w:tcPr>
        <w:shd w:val="clear" w:color="auto" w:fill="BF4E14"/>
      </w:tcPr>
    </w:tblStylePr>
    <w:tblStylePr w:type="band1Vert">
      <w:rPr>
        <w:rFonts w:cs="Times New Roman"/>
      </w:rPr>
      <w:tblPr/>
      <w:tcPr>
        <w:shd w:val="clear" w:color="auto" w:fill="F4B798"/>
      </w:tcPr>
    </w:tblStylePr>
    <w:tblStylePr w:type="band1Horz">
      <w:rPr>
        <w:rFonts w:cs="Times New Roman"/>
      </w:rPr>
      <w:tblPr/>
      <w:tcPr>
        <w:shd w:val="clear" w:color="auto" w:fill="F4B798"/>
      </w:tcPr>
    </w:tblStylePr>
  </w:style>
  <w:style w:type="table" w:styleId="Kolorowasiatkaakcent3">
    <w:name w:val="Colorful Grid Accent 3"/>
    <w:basedOn w:val="Standardowy"/>
    <w:uiPriority w:val="99"/>
    <w:rsid w:val="00087405"/>
    <w:rPr>
      <w:rFonts w:ascii="Aptos" w:eastAsia="Times New Roman" w:hAnsi="Aptos"/>
      <w:color w:val="000000"/>
      <w:sz w:val="20"/>
      <w:szCs w:val="2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1F0C7"/>
    </w:tcPr>
    <w:tblStylePr w:type="firstRow">
      <w:rPr>
        <w:rFonts w:cs="Times New Roman"/>
        <w:b/>
        <w:bCs/>
      </w:rPr>
      <w:tblPr/>
      <w:tcPr>
        <w:shd w:val="clear" w:color="auto" w:fill="84E290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84E290"/>
      </w:tcPr>
    </w:tblStylePr>
    <w:tblStylePr w:type="firstCol">
      <w:rPr>
        <w:rFonts w:cs="Times New Roman"/>
        <w:color w:val="FFFFFF"/>
      </w:rPr>
      <w:tblPr/>
      <w:tcPr>
        <w:shd w:val="clear" w:color="auto" w:fill="124F1A"/>
      </w:tcPr>
    </w:tblStylePr>
    <w:tblStylePr w:type="lastCol">
      <w:rPr>
        <w:rFonts w:cs="Times New Roman"/>
        <w:color w:val="FFFFFF"/>
      </w:rPr>
      <w:tblPr/>
      <w:tcPr>
        <w:shd w:val="clear" w:color="auto" w:fill="124F1A"/>
      </w:tcPr>
    </w:tblStylePr>
    <w:tblStylePr w:type="band1Vert">
      <w:rPr>
        <w:rFonts w:cs="Times New Roman"/>
      </w:rPr>
      <w:tblPr/>
      <w:tcPr>
        <w:shd w:val="clear" w:color="auto" w:fill="66DB75"/>
      </w:tcPr>
    </w:tblStylePr>
    <w:tblStylePr w:type="band1Horz">
      <w:rPr>
        <w:rFonts w:cs="Times New Roman"/>
      </w:rPr>
      <w:tblPr/>
      <w:tcPr>
        <w:shd w:val="clear" w:color="auto" w:fill="66DB75"/>
      </w:tcPr>
    </w:tblStylePr>
  </w:style>
  <w:style w:type="table" w:styleId="Kolorowasiatkaakcent4">
    <w:name w:val="Colorful Grid Accent 4"/>
    <w:basedOn w:val="Standardowy"/>
    <w:uiPriority w:val="99"/>
    <w:rsid w:val="00087405"/>
    <w:rPr>
      <w:rFonts w:ascii="Aptos" w:eastAsia="Times New Roman" w:hAnsi="Aptos"/>
      <w:color w:val="000000"/>
      <w:sz w:val="20"/>
      <w:szCs w:val="2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AEDFB"/>
    </w:tcPr>
    <w:tblStylePr w:type="firstRow">
      <w:rPr>
        <w:rFonts w:cs="Times New Roman"/>
        <w:b/>
        <w:bCs/>
      </w:rPr>
      <w:tblPr/>
      <w:tcPr>
        <w:shd w:val="clear" w:color="auto" w:fill="95DCF7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95DCF7"/>
      </w:tcPr>
    </w:tblStylePr>
    <w:tblStylePr w:type="firstCol">
      <w:rPr>
        <w:rFonts w:cs="Times New Roman"/>
        <w:color w:val="FFFFFF"/>
      </w:rPr>
      <w:tblPr/>
      <w:tcPr>
        <w:shd w:val="clear" w:color="auto" w:fill="0B769F"/>
      </w:tcPr>
    </w:tblStylePr>
    <w:tblStylePr w:type="lastCol">
      <w:rPr>
        <w:rFonts w:cs="Times New Roman"/>
        <w:color w:val="FFFFFF"/>
      </w:rPr>
      <w:tblPr/>
      <w:tcPr>
        <w:shd w:val="clear" w:color="auto" w:fill="0B769F"/>
      </w:tcPr>
    </w:tblStylePr>
    <w:tblStylePr w:type="band1Vert">
      <w:rPr>
        <w:rFonts w:cs="Times New Roman"/>
      </w:rPr>
      <w:tblPr/>
      <w:tcPr>
        <w:shd w:val="clear" w:color="auto" w:fill="7BD3F5"/>
      </w:tcPr>
    </w:tblStylePr>
    <w:tblStylePr w:type="band1Horz">
      <w:rPr>
        <w:rFonts w:cs="Times New Roman"/>
      </w:rPr>
      <w:tblPr/>
      <w:tcPr>
        <w:shd w:val="clear" w:color="auto" w:fill="7BD3F5"/>
      </w:tcPr>
    </w:tblStylePr>
  </w:style>
  <w:style w:type="table" w:styleId="Kolorowasiatkaakcent5">
    <w:name w:val="Colorful Grid Accent 5"/>
    <w:basedOn w:val="Standardowy"/>
    <w:uiPriority w:val="99"/>
    <w:rsid w:val="00087405"/>
    <w:rPr>
      <w:rFonts w:ascii="Aptos" w:eastAsia="Times New Roman" w:hAnsi="Aptos"/>
      <w:color w:val="000000"/>
      <w:sz w:val="20"/>
      <w:szCs w:val="2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CEED"/>
    </w:tcPr>
    <w:tblStylePr w:type="firstRow">
      <w:rPr>
        <w:rFonts w:cs="Times New Roman"/>
        <w:b/>
        <w:bCs/>
      </w:rPr>
      <w:tblPr/>
      <w:tcPr>
        <w:shd w:val="clear" w:color="auto" w:fill="E59EDC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E59EDC"/>
      </w:tcPr>
    </w:tblStylePr>
    <w:tblStylePr w:type="firstCol">
      <w:rPr>
        <w:rFonts w:cs="Times New Roman"/>
        <w:color w:val="FFFFFF"/>
      </w:rPr>
      <w:tblPr/>
      <w:tcPr>
        <w:shd w:val="clear" w:color="auto" w:fill="77206D"/>
      </w:tcPr>
    </w:tblStylePr>
    <w:tblStylePr w:type="lastCol">
      <w:rPr>
        <w:rFonts w:cs="Times New Roman"/>
        <w:color w:val="FFFFFF"/>
      </w:rPr>
      <w:tblPr/>
      <w:tcPr>
        <w:shd w:val="clear" w:color="auto" w:fill="77206D"/>
      </w:tcPr>
    </w:tblStylePr>
    <w:tblStylePr w:type="band1Vert">
      <w:rPr>
        <w:rFonts w:cs="Times New Roman"/>
      </w:rPr>
      <w:tblPr/>
      <w:tcPr>
        <w:shd w:val="clear" w:color="auto" w:fill="DE86D4"/>
      </w:tcPr>
    </w:tblStylePr>
    <w:tblStylePr w:type="band1Horz">
      <w:rPr>
        <w:rFonts w:cs="Times New Roman"/>
      </w:rPr>
      <w:tblPr/>
      <w:tcPr>
        <w:shd w:val="clear" w:color="auto" w:fill="DE86D4"/>
      </w:tcPr>
    </w:tblStylePr>
  </w:style>
  <w:style w:type="table" w:styleId="Kolorowasiatkaakcent6">
    <w:name w:val="Colorful Grid Accent 6"/>
    <w:basedOn w:val="Standardowy"/>
    <w:uiPriority w:val="99"/>
    <w:rsid w:val="00087405"/>
    <w:rPr>
      <w:rFonts w:ascii="Aptos" w:eastAsia="Times New Roman" w:hAnsi="Aptos"/>
      <w:color w:val="000000"/>
      <w:sz w:val="20"/>
      <w:szCs w:val="2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9F2D0"/>
    </w:tcPr>
    <w:tblStylePr w:type="firstRow">
      <w:rPr>
        <w:rFonts w:cs="Times New Roman"/>
        <w:b/>
        <w:bCs/>
      </w:rPr>
      <w:tblPr/>
      <w:tcPr>
        <w:shd w:val="clear" w:color="auto" w:fill="B3E5A1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3E5A1"/>
      </w:tcPr>
    </w:tblStylePr>
    <w:tblStylePr w:type="firstCol">
      <w:rPr>
        <w:rFonts w:cs="Times New Roman"/>
        <w:color w:val="FFFFFF"/>
      </w:rPr>
      <w:tblPr/>
      <w:tcPr>
        <w:shd w:val="clear" w:color="auto" w:fill="3A7C22"/>
      </w:tcPr>
    </w:tblStylePr>
    <w:tblStylePr w:type="lastCol">
      <w:rPr>
        <w:rFonts w:cs="Times New Roman"/>
        <w:color w:val="FFFFFF"/>
      </w:rPr>
      <w:tblPr/>
      <w:tcPr>
        <w:shd w:val="clear" w:color="auto" w:fill="3A7C22"/>
      </w:tcPr>
    </w:tblStylePr>
    <w:tblStylePr w:type="band1Vert">
      <w:rPr>
        <w:rFonts w:cs="Times New Roman"/>
      </w:rPr>
      <w:tblPr/>
      <w:tcPr>
        <w:shd w:val="clear" w:color="auto" w:fill="A0DF8A"/>
      </w:tcPr>
    </w:tblStylePr>
    <w:tblStylePr w:type="band1Horz">
      <w:rPr>
        <w:rFonts w:cs="Times New Roman"/>
      </w:rPr>
      <w:tblPr/>
      <w:tcPr>
        <w:shd w:val="clear" w:color="auto" w:fill="A0DF8A"/>
      </w:tcPr>
    </w:tblStylePr>
  </w:style>
  <w:style w:type="paragraph" w:styleId="Zwykytekst">
    <w:name w:val="Plain Text"/>
    <w:basedOn w:val="Normalny"/>
    <w:link w:val="ZwykytekstZnak"/>
    <w:unhideWhenUsed/>
    <w:locked/>
    <w:rsid w:val="00B71B9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B71B94"/>
    <w:rPr>
      <w:rFonts w:ascii="Consolas" w:hAnsi="Consolas"/>
      <w:sz w:val="21"/>
      <w:szCs w:val="21"/>
      <w:lang w:eastAsia="en-US"/>
    </w:rPr>
  </w:style>
  <w:style w:type="paragraph" w:styleId="Poprawka">
    <w:name w:val="Revision"/>
    <w:hidden/>
    <w:uiPriority w:val="99"/>
    <w:semiHidden/>
    <w:rsid w:val="009F1167"/>
    <w:rPr>
      <w:lang w:eastAsia="en-US"/>
    </w:rPr>
  </w:style>
  <w:style w:type="character" w:customStyle="1" w:styleId="CenturyZnak">
    <w:name w:val="Century Znak"/>
    <w:basedOn w:val="Domylnaczcionkaakapitu"/>
    <w:link w:val="Century"/>
    <w:locked/>
    <w:rsid w:val="00D10C5E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D10C5E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LukStopka-adres">
    <w:name w:val="Luk_Stopka-adres"/>
    <w:basedOn w:val="Normalny"/>
    <w:uiPriority w:val="99"/>
    <w:rsid w:val="00367A05"/>
    <w:pPr>
      <w:spacing w:after="0" w:line="170" w:lineRule="exact"/>
    </w:pPr>
    <w:rPr>
      <w:rFonts w:ascii="Verdana" w:eastAsia="Verdana" w:hAnsi="Verdana"/>
      <w:noProof/>
      <w:color w:val="808080"/>
      <w:spacing w:val="4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647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47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3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6DCFA-EB19-4898-A3C4-3B34E16F4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1232</Characters>
  <Application>Microsoft Office Word</Application>
  <DocSecurity>0</DocSecurity>
  <Lines>37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Kraków, dnia …………………</vt:lpstr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Kraków, dnia …………………</dc:title>
  <dc:subject/>
  <dc:creator>Joanna Kłapcińska</dc:creator>
  <cp:keywords/>
  <dc:description/>
  <cp:lastModifiedBy>Agnieszka Kryczek</cp:lastModifiedBy>
  <cp:revision>18</cp:revision>
  <cp:lastPrinted>2025-09-18T06:33:00Z</cp:lastPrinted>
  <dcterms:created xsi:type="dcterms:W3CDTF">2025-10-02T07:28:00Z</dcterms:created>
  <dcterms:modified xsi:type="dcterms:W3CDTF">2026-01-26T08:34:00Z</dcterms:modified>
</cp:coreProperties>
</file>